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13E" w:rsidRDefault="00B8013E" w:rsidP="00F80B09">
      <w:pPr>
        <w:pStyle w:val="Titre1"/>
        <w:numPr>
          <w:ilvl w:val="0"/>
          <w:numId w:val="0"/>
        </w:numPr>
        <w:jc w:val="center"/>
        <w:rPr>
          <w:rFonts w:cs="Arial"/>
          <w:color w:val="000000" w:themeColor="text1"/>
          <w:sz w:val="24"/>
          <w:szCs w:val="22"/>
        </w:rPr>
      </w:pPr>
      <w:bookmarkStart w:id="0" w:name="_Toc68771333"/>
    </w:p>
    <w:p w:rsidR="00B8013E" w:rsidRDefault="00B8013E" w:rsidP="00F80B09">
      <w:pPr>
        <w:pStyle w:val="Titre1"/>
        <w:numPr>
          <w:ilvl w:val="0"/>
          <w:numId w:val="0"/>
        </w:numPr>
        <w:jc w:val="center"/>
        <w:rPr>
          <w:rFonts w:cs="Arial"/>
          <w:color w:val="000000" w:themeColor="text1"/>
          <w:sz w:val="24"/>
          <w:szCs w:val="22"/>
        </w:rPr>
      </w:pPr>
    </w:p>
    <w:p w:rsidR="00B8013E" w:rsidRDefault="00B52A08" w:rsidP="00F80B09">
      <w:pPr>
        <w:pStyle w:val="Titre1"/>
        <w:numPr>
          <w:ilvl w:val="0"/>
          <w:numId w:val="0"/>
        </w:numPr>
        <w:jc w:val="center"/>
        <w:rPr>
          <w:rFonts w:cs="Arial"/>
          <w:color w:val="000000" w:themeColor="text1"/>
          <w:sz w:val="40"/>
          <w:szCs w:val="22"/>
        </w:rPr>
      </w:pPr>
      <w:r w:rsidRPr="008F4D5F">
        <w:rPr>
          <w:rFonts w:cs="Arial"/>
          <w:color w:val="000000" w:themeColor="text1"/>
          <w:sz w:val="40"/>
          <w:szCs w:val="22"/>
        </w:rPr>
        <w:t>ANNEXE V</w:t>
      </w:r>
      <w:r w:rsidR="008F4D5F" w:rsidRPr="008F4D5F">
        <w:rPr>
          <w:rFonts w:cs="Arial"/>
          <w:color w:val="000000" w:themeColor="text1"/>
          <w:sz w:val="40"/>
          <w:szCs w:val="22"/>
        </w:rPr>
        <w:t xml:space="preserve"> AU CCAP</w:t>
      </w:r>
    </w:p>
    <w:p w:rsidR="00C0515C" w:rsidRPr="00B8013E" w:rsidRDefault="00C0515C" w:rsidP="00F80B09">
      <w:pPr>
        <w:pStyle w:val="Titre1"/>
        <w:numPr>
          <w:ilvl w:val="0"/>
          <w:numId w:val="0"/>
        </w:numPr>
        <w:jc w:val="center"/>
        <w:rPr>
          <w:rFonts w:cs="Arial"/>
          <w:color w:val="000000" w:themeColor="text1"/>
          <w:sz w:val="40"/>
          <w:szCs w:val="22"/>
        </w:rPr>
      </w:pPr>
      <w:r w:rsidRPr="00B8013E">
        <w:rPr>
          <w:rFonts w:cs="Arial"/>
          <w:color w:val="000000" w:themeColor="text1"/>
          <w:sz w:val="40"/>
          <w:szCs w:val="22"/>
        </w:rPr>
        <w:t>Promotion de l’égalité professionnelle entre les femmes et les hommes - Démarche de progrès</w:t>
      </w:r>
      <w:bookmarkEnd w:id="0"/>
    </w:p>
    <w:p w:rsidR="00C0515C" w:rsidRDefault="00C0515C" w:rsidP="00C0515C">
      <w:pPr>
        <w:rPr>
          <w:rFonts w:cs="Arial"/>
          <w:color w:val="000000"/>
          <w:szCs w:val="22"/>
        </w:rPr>
      </w:pPr>
    </w:p>
    <w:p w:rsidR="00B8013E" w:rsidRDefault="00B8013E" w:rsidP="00C0515C">
      <w:pPr>
        <w:rPr>
          <w:rFonts w:cs="Arial"/>
          <w:color w:val="000000"/>
          <w:szCs w:val="22"/>
        </w:rPr>
      </w:pPr>
    </w:p>
    <w:p w:rsidR="00B8013E" w:rsidRPr="00B8013E" w:rsidRDefault="00B8013E" w:rsidP="00B8013E">
      <w:pPr>
        <w:jc w:val="left"/>
        <w:rPr>
          <w:b/>
          <w:bCs/>
          <w:color w:val="002060"/>
          <w:sz w:val="28"/>
        </w:rPr>
      </w:pPr>
      <w:r w:rsidRPr="00B8013E">
        <w:rPr>
          <w:b/>
          <w:bCs/>
          <w:color w:val="002060"/>
          <w:sz w:val="28"/>
        </w:rPr>
        <w:t>I</w:t>
      </w:r>
      <w:r>
        <w:rPr>
          <w:b/>
          <w:bCs/>
          <w:color w:val="002060"/>
          <w:sz w:val="28"/>
        </w:rPr>
        <w:t>nformations générales</w:t>
      </w:r>
      <w:r w:rsidRPr="00B8013E">
        <w:rPr>
          <w:b/>
          <w:bCs/>
          <w:color w:val="002060"/>
          <w:sz w:val="28"/>
        </w:rPr>
        <w:t xml:space="preserve"> : </w:t>
      </w:r>
    </w:p>
    <w:p w:rsidR="00B8013E" w:rsidRPr="009313A1" w:rsidRDefault="00B8013E" w:rsidP="00C0515C">
      <w:pPr>
        <w:rPr>
          <w:rFonts w:cs="Arial"/>
          <w:color w:val="000000"/>
          <w:szCs w:val="22"/>
        </w:rPr>
      </w:pPr>
    </w:p>
    <w:tbl>
      <w:tblPr>
        <w:tblW w:w="9811"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811"/>
      </w:tblGrid>
      <w:tr w:rsidR="00C0515C" w:rsidRPr="009313A1" w:rsidTr="00B8013E">
        <w:trPr>
          <w:trHeight w:val="3391"/>
        </w:trPr>
        <w:tc>
          <w:tcPr>
            <w:tcW w:w="9811" w:type="dxa"/>
            <w:tcBorders>
              <w:top w:val="single" w:sz="4" w:space="0" w:color="auto"/>
              <w:left w:val="single" w:sz="4" w:space="0" w:color="auto"/>
              <w:bottom w:val="single" w:sz="4" w:space="0" w:color="auto"/>
              <w:right w:val="single" w:sz="4" w:space="0" w:color="auto"/>
            </w:tcBorders>
            <w:vAlign w:val="center"/>
          </w:tcPr>
          <w:p w:rsidR="00C0515C" w:rsidRPr="009313A1" w:rsidRDefault="00C0515C" w:rsidP="00584711">
            <w:pPr>
              <w:ind w:left="41"/>
              <w:rPr>
                <w:rFonts w:cs="Arial"/>
                <w:color w:val="000000"/>
                <w:szCs w:val="22"/>
              </w:rPr>
            </w:pPr>
            <w:r w:rsidRPr="009313A1">
              <w:rPr>
                <w:rFonts w:cs="Arial"/>
                <w:color w:val="000000"/>
                <w:szCs w:val="22"/>
              </w:rPr>
              <w:t xml:space="preserve">Nom de l'entreprise :…………………………………………………………………….…………… </w:t>
            </w:r>
            <w:r w:rsidRPr="009313A1">
              <w:rPr>
                <w:rFonts w:cs="Arial"/>
                <w:color w:val="000000"/>
                <w:szCs w:val="22"/>
              </w:rPr>
              <w:br/>
              <w:t>Siret :………………………………………………………………………………………………….</w:t>
            </w:r>
            <w:r w:rsidRPr="009313A1">
              <w:rPr>
                <w:rFonts w:cs="Arial"/>
                <w:color w:val="000000"/>
                <w:szCs w:val="22"/>
              </w:rPr>
              <w:br/>
              <w:t xml:space="preserve">Contact :……………………………………….………………………………………....…………… </w:t>
            </w:r>
            <w:r w:rsidRPr="009313A1">
              <w:rPr>
                <w:rFonts w:cs="Arial"/>
                <w:color w:val="000000"/>
                <w:szCs w:val="22"/>
              </w:rPr>
              <w:br/>
              <w:t>Adresse :………………………………………………………………………………………………</w:t>
            </w:r>
            <w:r w:rsidRPr="009313A1">
              <w:rPr>
                <w:rFonts w:cs="Arial"/>
                <w:color w:val="000000"/>
                <w:szCs w:val="22"/>
              </w:rPr>
              <w:br/>
              <w:t>Tel : …………………………………………………………………………………….…………….</w:t>
            </w:r>
            <w:r w:rsidRPr="009313A1">
              <w:rPr>
                <w:rFonts w:cs="Arial"/>
                <w:color w:val="000000"/>
                <w:szCs w:val="22"/>
              </w:rPr>
              <w:br/>
              <w:t xml:space="preserve">Email :…………………………………………………………………………………...……………. </w:t>
            </w:r>
            <w:r w:rsidRPr="009313A1">
              <w:rPr>
                <w:rFonts w:cs="Arial"/>
                <w:color w:val="000000"/>
                <w:szCs w:val="22"/>
              </w:rPr>
              <w:br/>
              <w:t>Nombre de salariés : ………………………………………………………………………………….</w:t>
            </w:r>
            <w:r w:rsidRPr="009313A1">
              <w:rPr>
                <w:rFonts w:cs="Arial"/>
                <w:color w:val="000000"/>
                <w:szCs w:val="22"/>
              </w:rPr>
              <w:br/>
              <w:t>Chiffre d’affaires : …………………………………………………………………………………….</w:t>
            </w:r>
            <w:r w:rsidRPr="009313A1">
              <w:rPr>
                <w:rFonts w:cs="Arial"/>
                <w:color w:val="000000"/>
                <w:szCs w:val="22"/>
              </w:rPr>
              <w:br/>
              <w:t>Secteur d’activité : ……………………………………………………………………...…………….</w:t>
            </w:r>
            <w:r w:rsidRPr="009313A1">
              <w:rPr>
                <w:rFonts w:cs="Arial"/>
                <w:color w:val="000000"/>
                <w:szCs w:val="22"/>
              </w:rPr>
              <w:br/>
              <w:t xml:space="preserve">Titulaire du label </w:t>
            </w:r>
            <w:hyperlink r:id="rId13" w:history="1">
              <w:r w:rsidRPr="009313A1">
                <w:rPr>
                  <w:rStyle w:val="Lienhypertexte"/>
                  <w:rFonts w:ascii="Arial" w:hAnsi="Arial" w:cs="Arial"/>
                  <w:sz w:val="22"/>
                  <w:szCs w:val="22"/>
                </w:rPr>
                <w:t>« égalité professionnelle entre les femmes et les hommes »</w:t>
              </w:r>
            </w:hyperlink>
            <w:r w:rsidR="0070765F">
              <w:rPr>
                <w:rFonts w:cs="Arial"/>
                <w:color w:val="000000"/>
                <w:szCs w:val="22"/>
              </w:rPr>
              <w:t xml:space="preserve"> :</w:t>
            </w:r>
            <w:r w:rsidR="0070765F">
              <w:rPr>
                <w:rFonts w:cs="Arial"/>
                <w:color w:val="000000"/>
                <w:szCs w:val="22"/>
              </w:rPr>
              <w:br/>
            </w:r>
            <w:sdt>
              <w:sdtPr>
                <w:rPr>
                  <w:rFonts w:cs="Arial"/>
                  <w:color w:val="000000"/>
                  <w:szCs w:val="22"/>
                </w:rPr>
                <w:id w:val="1708148712"/>
                <w14:checkbox>
                  <w14:checked w14:val="0"/>
                  <w14:checkedState w14:val="2612" w14:font="MS Gothic"/>
                  <w14:uncheckedState w14:val="2610" w14:font="MS Gothic"/>
                </w14:checkbox>
              </w:sdtPr>
              <w:sdtEndPr/>
              <w:sdtContent>
                <w:r w:rsidR="0070765F">
                  <w:rPr>
                    <w:rFonts w:ascii="MS Gothic" w:eastAsia="MS Gothic" w:hAnsi="MS Gothic" w:cs="Arial" w:hint="eastAsia"/>
                    <w:color w:val="000000"/>
                    <w:szCs w:val="22"/>
                  </w:rPr>
                  <w:t>☐</w:t>
                </w:r>
              </w:sdtContent>
            </w:sdt>
            <w:r w:rsidR="0070765F">
              <w:rPr>
                <w:rFonts w:cs="Arial"/>
                <w:color w:val="000000"/>
                <w:szCs w:val="22"/>
              </w:rPr>
              <w:t xml:space="preserve"> Oui </w:t>
            </w:r>
            <w:sdt>
              <w:sdtPr>
                <w:rPr>
                  <w:rFonts w:cs="Arial"/>
                  <w:color w:val="000000"/>
                  <w:szCs w:val="22"/>
                </w:rPr>
                <w:id w:val="-311954779"/>
                <w14:checkbox>
                  <w14:checked w14:val="0"/>
                  <w14:checkedState w14:val="2612" w14:font="MS Gothic"/>
                  <w14:uncheckedState w14:val="2610" w14:font="MS Gothic"/>
                </w14:checkbox>
              </w:sdtPr>
              <w:sdtEndPr/>
              <w:sdtContent>
                <w:r w:rsidR="0070765F">
                  <w:rPr>
                    <w:rFonts w:ascii="MS Gothic" w:eastAsia="MS Gothic" w:hAnsi="MS Gothic" w:cs="Arial" w:hint="eastAsia"/>
                    <w:color w:val="000000"/>
                    <w:szCs w:val="22"/>
                  </w:rPr>
                  <w:t>☐</w:t>
                </w:r>
              </w:sdtContent>
            </w:sdt>
            <w:r w:rsidRPr="009313A1">
              <w:rPr>
                <w:rFonts w:cs="Arial"/>
                <w:color w:val="000000"/>
                <w:szCs w:val="22"/>
              </w:rPr>
              <w:t xml:space="preserve"> Non</w:t>
            </w:r>
          </w:p>
        </w:tc>
      </w:tr>
    </w:tbl>
    <w:p w:rsidR="00B8013E" w:rsidRDefault="00B8013E" w:rsidP="00B8013E"/>
    <w:p w:rsidR="0070765F" w:rsidRDefault="00C0515C" w:rsidP="00B8013E">
      <w:r w:rsidRPr="009313A1">
        <w:t xml:space="preserve">Les candidats sont invités à remplir ce formulaire. Dans la première partie, les candidats réalisent un état des lieux des pratiques en matière d’égalité professionnelle en cours au sein de leur structure. La deuxième partie correspond aux actions qu’ils s’engagent à mettre en place ou à poursuivre dans le cadre du présent </w:t>
      </w:r>
      <w:r w:rsidR="00574756" w:rsidRPr="009313A1">
        <w:t xml:space="preserve">accord-cadre </w:t>
      </w:r>
      <w:r w:rsidRPr="009313A1">
        <w:t>et aux objectifs qu’ils se fixent.</w:t>
      </w:r>
    </w:p>
    <w:p w:rsidR="0070765F" w:rsidRDefault="00C0515C" w:rsidP="0070765F">
      <w:pPr>
        <w:jc w:val="center"/>
        <w:rPr>
          <w:b/>
          <w:bCs/>
          <w:color w:val="002060"/>
          <w:sz w:val="28"/>
        </w:rPr>
      </w:pPr>
      <w:r w:rsidRPr="009313A1">
        <w:br/>
      </w:r>
    </w:p>
    <w:p w:rsidR="0070765F" w:rsidRDefault="0070765F" w:rsidP="0070765F">
      <w:pPr>
        <w:pStyle w:val="Corpsdetexte"/>
      </w:pPr>
      <w:r>
        <w:br w:type="page"/>
      </w:r>
    </w:p>
    <w:p w:rsidR="0070765F" w:rsidRPr="0070765F" w:rsidRDefault="00C0515C" w:rsidP="0070765F">
      <w:pPr>
        <w:jc w:val="center"/>
        <w:rPr>
          <w:color w:val="002060"/>
          <w:sz w:val="28"/>
        </w:rPr>
      </w:pPr>
      <w:r w:rsidRPr="0070765F">
        <w:rPr>
          <w:b/>
          <w:bCs/>
          <w:color w:val="002060"/>
          <w:sz w:val="28"/>
        </w:rPr>
        <w:lastRenderedPageBreak/>
        <w:t>Motivation de l’engagement et grands axes de la démarche d’égalité professionnelle</w:t>
      </w:r>
    </w:p>
    <w:p w:rsidR="0070765F" w:rsidRPr="00B8013E" w:rsidRDefault="00C0515C" w:rsidP="00B8013E">
      <w:pPr>
        <w:pStyle w:val="Paragraphedeliste"/>
        <w:numPr>
          <w:ilvl w:val="0"/>
          <w:numId w:val="30"/>
        </w:numPr>
        <w:spacing w:before="240" w:after="240" w:line="240" w:lineRule="auto"/>
        <w:ind w:left="714" w:hanging="357"/>
        <w:rPr>
          <w:rFonts w:ascii="Arial" w:hAnsi="Arial" w:cs="Arial"/>
          <w:b/>
          <w:color w:val="000000"/>
        </w:rPr>
      </w:pPr>
      <w:r w:rsidRPr="00B8013E">
        <w:rPr>
          <w:rFonts w:ascii="Arial" w:hAnsi="Arial" w:cs="Arial"/>
          <w:b/>
          <w:color w:val="000000"/>
        </w:rPr>
        <w:t>Avez-vous engagé une démarche de progrès en matière d’égalité professionnelle</w:t>
      </w:r>
      <w:r w:rsidRPr="00B8013E">
        <w:rPr>
          <w:rFonts w:ascii="Arial" w:hAnsi="Arial" w:cs="Arial"/>
          <w:b/>
          <w:color w:val="000000"/>
        </w:rPr>
        <w:br/>
        <w:t>ent</w:t>
      </w:r>
      <w:r w:rsidR="0070765F" w:rsidRPr="00B8013E">
        <w:rPr>
          <w:rFonts w:ascii="Arial" w:hAnsi="Arial" w:cs="Arial"/>
          <w:b/>
          <w:color w:val="000000"/>
        </w:rPr>
        <w:t>re les femmes et les hommes ?</w:t>
      </w:r>
    </w:p>
    <w:p w:rsidR="0070765F" w:rsidRDefault="008F4D5F" w:rsidP="0070765F">
      <w:pPr>
        <w:jc w:val="center"/>
        <w:rPr>
          <w:rFonts w:cs="Arial"/>
          <w:color w:val="000000"/>
          <w:szCs w:val="22"/>
        </w:rPr>
      </w:pPr>
      <w:sdt>
        <w:sdtPr>
          <w:rPr>
            <w:rFonts w:cs="Arial"/>
            <w:color w:val="000000"/>
            <w:szCs w:val="22"/>
          </w:rPr>
          <w:id w:val="3953792"/>
          <w14:checkbox>
            <w14:checked w14:val="0"/>
            <w14:checkedState w14:val="2612" w14:font="MS Gothic"/>
            <w14:uncheckedState w14:val="2610" w14:font="MS Gothic"/>
          </w14:checkbox>
        </w:sdtPr>
        <w:sdtEndPr/>
        <w:sdtContent>
          <w:r w:rsidR="00B8013E">
            <w:rPr>
              <w:rFonts w:ascii="MS Gothic" w:eastAsia="MS Gothic" w:hAnsi="MS Gothic" w:cs="Arial" w:hint="eastAsia"/>
              <w:color w:val="000000"/>
              <w:szCs w:val="22"/>
            </w:rPr>
            <w:t>☐</w:t>
          </w:r>
        </w:sdtContent>
      </w:sdt>
      <w:r w:rsidR="0070765F">
        <w:rPr>
          <w:rFonts w:cs="Arial"/>
          <w:color w:val="000000"/>
          <w:szCs w:val="22"/>
        </w:rPr>
        <w:t xml:space="preserve">Oui </w:t>
      </w:r>
    </w:p>
    <w:p w:rsidR="0070765F" w:rsidRPr="0070765F" w:rsidRDefault="008F4D5F" w:rsidP="0070765F">
      <w:pPr>
        <w:jc w:val="center"/>
        <w:rPr>
          <w:rFonts w:ascii="MS Gothic" w:eastAsia="MS Gothic" w:hAnsi="MS Gothic" w:cs="Arial"/>
          <w:color w:val="000000"/>
          <w:szCs w:val="22"/>
        </w:rPr>
      </w:pPr>
      <w:sdt>
        <w:sdtPr>
          <w:rPr>
            <w:rFonts w:cs="Arial"/>
            <w:color w:val="000000"/>
            <w:szCs w:val="22"/>
          </w:rPr>
          <w:id w:val="-18707279"/>
          <w14:checkbox>
            <w14:checked w14:val="0"/>
            <w14:checkedState w14:val="2612" w14:font="MS Gothic"/>
            <w14:uncheckedState w14:val="2610" w14:font="MS Gothic"/>
          </w14:checkbox>
        </w:sdtPr>
        <w:sdtEndPr/>
        <w:sdtContent>
          <w:r w:rsidR="00B8013E">
            <w:rPr>
              <w:rFonts w:ascii="MS Gothic" w:eastAsia="MS Gothic" w:hAnsi="MS Gothic" w:cs="Arial" w:hint="eastAsia"/>
              <w:color w:val="000000"/>
              <w:szCs w:val="22"/>
            </w:rPr>
            <w:t>☐</w:t>
          </w:r>
        </w:sdtContent>
      </w:sdt>
      <w:r w:rsidR="0070765F">
        <w:rPr>
          <w:rFonts w:cs="Arial"/>
          <w:color w:val="000000"/>
          <w:szCs w:val="22"/>
        </w:rPr>
        <w:t>Non</w:t>
      </w:r>
    </w:p>
    <w:p w:rsidR="00C0515C" w:rsidRDefault="00C0515C" w:rsidP="009313A1">
      <w:pPr>
        <w:rPr>
          <w:rFonts w:cs="Arial"/>
          <w:color w:val="000000"/>
          <w:szCs w:val="22"/>
        </w:rPr>
      </w:pPr>
      <w:r w:rsidRPr="009313A1">
        <w:rPr>
          <w:rFonts w:cs="Arial"/>
          <w:color w:val="000000"/>
          <w:szCs w:val="22"/>
        </w:rPr>
        <w:t xml:space="preserve">Si </w:t>
      </w:r>
      <w:r w:rsidR="0070765F">
        <w:rPr>
          <w:rFonts w:cs="Arial"/>
          <w:color w:val="000000"/>
          <w:szCs w:val="22"/>
        </w:rPr>
        <w:t>non, pour quelle(s) raison(s) ?</w:t>
      </w:r>
    </w:p>
    <w:p w:rsidR="0070765F" w:rsidRPr="00B8013E" w:rsidRDefault="0070765F" w:rsidP="00B8013E">
      <w:pPr>
        <w:pBdr>
          <w:top w:val="single" w:sz="4" w:space="1" w:color="auto"/>
          <w:left w:val="single" w:sz="4" w:space="4" w:color="auto"/>
          <w:bottom w:val="single" w:sz="4" w:space="1" w:color="auto"/>
          <w:right w:val="single" w:sz="4" w:space="4" w:color="auto"/>
        </w:pBdr>
        <w:rPr>
          <w:color w:val="002060"/>
        </w:rPr>
      </w:pPr>
    </w:p>
    <w:p w:rsidR="00B8013E" w:rsidRPr="00B8013E" w:rsidRDefault="00B8013E" w:rsidP="00B8013E">
      <w:pPr>
        <w:pBdr>
          <w:top w:val="single" w:sz="4" w:space="1" w:color="auto"/>
          <w:left w:val="single" w:sz="4" w:space="4" w:color="auto"/>
          <w:bottom w:val="single" w:sz="4" w:space="1" w:color="auto"/>
          <w:right w:val="single" w:sz="4" w:space="4" w:color="auto"/>
        </w:pBdr>
        <w:rPr>
          <w:color w:val="002060"/>
        </w:rPr>
      </w:pPr>
    </w:p>
    <w:p w:rsidR="00B8013E" w:rsidRPr="00B8013E" w:rsidRDefault="00B8013E" w:rsidP="00B8013E">
      <w:pPr>
        <w:pBdr>
          <w:top w:val="single" w:sz="4" w:space="1" w:color="auto"/>
          <w:left w:val="single" w:sz="4" w:space="4" w:color="auto"/>
          <w:bottom w:val="single" w:sz="4" w:space="1" w:color="auto"/>
          <w:right w:val="single" w:sz="4" w:space="4" w:color="auto"/>
        </w:pBdr>
        <w:rPr>
          <w:color w:val="002060"/>
        </w:rPr>
      </w:pPr>
    </w:p>
    <w:p w:rsidR="00B8013E" w:rsidRPr="00B8013E" w:rsidRDefault="00C0515C" w:rsidP="00B8013E">
      <w:pPr>
        <w:pStyle w:val="Paragraphedeliste"/>
        <w:numPr>
          <w:ilvl w:val="0"/>
          <w:numId w:val="30"/>
        </w:numPr>
        <w:spacing w:before="240" w:after="240" w:line="240" w:lineRule="auto"/>
        <w:ind w:left="714" w:hanging="357"/>
        <w:rPr>
          <w:b/>
        </w:rPr>
      </w:pPr>
      <w:r w:rsidRPr="00B8013E">
        <w:rPr>
          <w:rFonts w:ascii="Arial" w:hAnsi="Arial" w:cs="Arial"/>
          <w:b/>
        </w:rPr>
        <w:t>Pour quelles rai</w:t>
      </w:r>
      <w:r w:rsidR="0070765F" w:rsidRPr="00B8013E">
        <w:rPr>
          <w:rFonts w:ascii="Arial" w:hAnsi="Arial" w:cs="Arial"/>
          <w:b/>
        </w:rPr>
        <w:t xml:space="preserve">sons menez-vous ces </w:t>
      </w:r>
      <w:r w:rsidR="00B8013E" w:rsidRPr="00B8013E">
        <w:rPr>
          <w:rFonts w:ascii="Arial" w:hAnsi="Arial" w:cs="Arial"/>
          <w:b/>
        </w:rPr>
        <w:t>actions</w:t>
      </w:r>
      <w:r w:rsidR="00B8013E">
        <w:rPr>
          <w:rFonts w:ascii="Arial" w:hAnsi="Arial" w:cs="Arial"/>
          <w:b/>
        </w:rPr>
        <w:t xml:space="preserve"> </w:t>
      </w:r>
      <w:r w:rsidR="00B8013E" w:rsidRPr="00B8013E">
        <w:rPr>
          <w:rFonts w:ascii="Arial" w:hAnsi="Arial" w:cs="Arial"/>
          <w:b/>
        </w:rPr>
        <w:t>?</w:t>
      </w:r>
    </w:p>
    <w:p w:rsidR="00B8013E" w:rsidRPr="00B8013E" w:rsidRDefault="0070765F" w:rsidP="00B8013E">
      <w:pPr>
        <w:spacing w:before="0" w:after="0"/>
        <w:ind w:left="357"/>
        <w:rPr>
          <w:b/>
        </w:rPr>
      </w:pPr>
      <w:r w:rsidRPr="00B8013E">
        <w:rPr>
          <w:b/>
        </w:rPr>
        <w:br/>
      </w:r>
      <w:sdt>
        <w:sdtPr>
          <w:rPr>
            <w:rFonts w:ascii="MS Gothic" w:eastAsia="MS Gothic" w:hAnsi="MS Gothic"/>
          </w:rPr>
          <w:id w:val="-1152290738"/>
          <w14:checkbox>
            <w14:checked w14:val="0"/>
            <w14:checkedState w14:val="2612" w14:font="MS Gothic"/>
            <w14:uncheckedState w14:val="2610" w14:font="MS Gothic"/>
          </w14:checkbox>
        </w:sdtPr>
        <w:sdtEndPr/>
        <w:sdtContent>
          <w:r w:rsidRPr="00B8013E">
            <w:rPr>
              <w:rFonts w:ascii="MS Gothic" w:eastAsia="MS Gothic" w:hAnsi="MS Gothic" w:hint="eastAsia"/>
            </w:rPr>
            <w:t>☐</w:t>
          </w:r>
        </w:sdtContent>
      </w:sdt>
      <w:r>
        <w:t xml:space="preserve">   </w:t>
      </w:r>
      <w:r w:rsidR="00C0515C" w:rsidRPr="009313A1">
        <w:t>Amélioration d</w:t>
      </w:r>
      <w:r>
        <w:t xml:space="preserve">e la performance économique </w:t>
      </w:r>
      <w:r>
        <w:br/>
      </w:r>
      <w:sdt>
        <w:sdtPr>
          <w:rPr>
            <w:rFonts w:ascii="MS Gothic" w:eastAsia="MS Gothic" w:hAnsi="MS Gothic"/>
          </w:rPr>
          <w:id w:val="-2047749809"/>
          <w14:checkbox>
            <w14:checked w14:val="0"/>
            <w14:checkedState w14:val="2612" w14:font="MS Gothic"/>
            <w14:uncheckedState w14:val="2610" w14:font="MS Gothic"/>
          </w14:checkbox>
        </w:sdtPr>
        <w:sdtEndPr/>
        <w:sdtContent>
          <w:r w:rsidRPr="00B8013E">
            <w:rPr>
              <w:rFonts w:ascii="MS Gothic" w:eastAsia="MS Gothic" w:hAnsi="MS Gothic" w:hint="eastAsia"/>
            </w:rPr>
            <w:t>☐</w:t>
          </w:r>
        </w:sdtContent>
      </w:sdt>
      <w:r>
        <w:t xml:space="preserve">   </w:t>
      </w:r>
      <w:r w:rsidR="00C0515C" w:rsidRPr="009313A1">
        <w:t>Amélio</w:t>
      </w:r>
      <w:r>
        <w:t xml:space="preserve">ration de la gestion des RH </w:t>
      </w:r>
      <w:r>
        <w:br/>
      </w:r>
      <w:sdt>
        <w:sdtPr>
          <w:rPr>
            <w:rFonts w:ascii="MS Gothic" w:eastAsia="MS Gothic" w:hAnsi="MS Gothic"/>
          </w:rPr>
          <w:id w:val="1028150242"/>
          <w14:checkbox>
            <w14:checked w14:val="0"/>
            <w14:checkedState w14:val="2612" w14:font="MS Gothic"/>
            <w14:uncheckedState w14:val="2610" w14:font="MS Gothic"/>
          </w14:checkbox>
        </w:sdtPr>
        <w:sdtEndPr/>
        <w:sdtContent>
          <w:r w:rsidRPr="00B8013E">
            <w:rPr>
              <w:rFonts w:ascii="MS Gothic" w:eastAsia="MS Gothic" w:hAnsi="MS Gothic" w:hint="eastAsia"/>
            </w:rPr>
            <w:t>☐</w:t>
          </w:r>
        </w:sdtContent>
      </w:sdt>
      <w:r>
        <w:t xml:space="preserve">   </w:t>
      </w:r>
      <w:r w:rsidR="00C0515C" w:rsidRPr="009313A1">
        <w:t xml:space="preserve">Démarche globale de Responsabilité Sociale de </w:t>
      </w:r>
      <w:r>
        <w:t xml:space="preserve">l’entreprise </w:t>
      </w:r>
      <w:r>
        <w:br/>
      </w:r>
      <w:sdt>
        <w:sdtPr>
          <w:rPr>
            <w:rFonts w:ascii="MS Gothic" w:eastAsia="MS Gothic" w:hAnsi="MS Gothic"/>
          </w:rPr>
          <w:id w:val="1307964011"/>
          <w14:checkbox>
            <w14:checked w14:val="0"/>
            <w14:checkedState w14:val="2612" w14:font="MS Gothic"/>
            <w14:uncheckedState w14:val="2610" w14:font="MS Gothic"/>
          </w14:checkbox>
        </w:sdtPr>
        <w:sdtEndPr/>
        <w:sdtContent>
          <w:r w:rsidRPr="00B8013E">
            <w:rPr>
              <w:rFonts w:ascii="MS Gothic" w:eastAsia="MS Gothic" w:hAnsi="MS Gothic" w:hint="eastAsia"/>
            </w:rPr>
            <w:t>☐</w:t>
          </w:r>
        </w:sdtContent>
      </w:sdt>
      <w:r>
        <w:t xml:space="preserve">   Raisons morales/ éthiques </w:t>
      </w:r>
      <w:r>
        <w:br/>
      </w:r>
      <w:sdt>
        <w:sdtPr>
          <w:rPr>
            <w:rFonts w:ascii="MS Gothic" w:eastAsia="MS Gothic" w:hAnsi="MS Gothic"/>
          </w:rPr>
          <w:id w:val="1600068022"/>
          <w14:checkbox>
            <w14:checked w14:val="0"/>
            <w14:checkedState w14:val="2612" w14:font="MS Gothic"/>
            <w14:uncheckedState w14:val="2610" w14:font="MS Gothic"/>
          </w14:checkbox>
        </w:sdtPr>
        <w:sdtEndPr/>
        <w:sdtContent>
          <w:r w:rsidRPr="00B8013E">
            <w:rPr>
              <w:rFonts w:ascii="MS Gothic" w:eastAsia="MS Gothic" w:hAnsi="MS Gothic" w:hint="eastAsia"/>
            </w:rPr>
            <w:t>☐</w:t>
          </w:r>
        </w:sdtContent>
      </w:sdt>
      <w:r>
        <w:t xml:space="preserve">   Valorisation de l’image </w:t>
      </w:r>
      <w:r>
        <w:br/>
      </w:r>
      <w:sdt>
        <w:sdtPr>
          <w:rPr>
            <w:rFonts w:ascii="MS Gothic" w:eastAsia="MS Gothic" w:hAnsi="MS Gothic"/>
          </w:rPr>
          <w:id w:val="-1767919484"/>
          <w14:checkbox>
            <w14:checked w14:val="0"/>
            <w14:checkedState w14:val="2612" w14:font="MS Gothic"/>
            <w14:uncheckedState w14:val="2610" w14:font="MS Gothic"/>
          </w14:checkbox>
        </w:sdtPr>
        <w:sdtEndPr/>
        <w:sdtContent>
          <w:r w:rsidRPr="00B8013E">
            <w:rPr>
              <w:rFonts w:ascii="MS Gothic" w:eastAsia="MS Gothic" w:hAnsi="MS Gothic" w:hint="eastAsia"/>
            </w:rPr>
            <w:t>☐</w:t>
          </w:r>
        </w:sdtContent>
      </w:sdt>
      <w:r>
        <w:t xml:space="preserve">   </w:t>
      </w:r>
      <w:r w:rsidR="00C0515C" w:rsidRPr="009313A1">
        <w:t>Autre :……………………………………………………………………………</w:t>
      </w:r>
    </w:p>
    <w:p w:rsidR="00B8013E" w:rsidRPr="00B8013E" w:rsidRDefault="00B8013E" w:rsidP="00B8013E">
      <w:pPr>
        <w:spacing w:before="0" w:after="0"/>
        <w:ind w:left="357"/>
        <w:rPr>
          <w:b/>
        </w:rPr>
      </w:pPr>
    </w:p>
    <w:p w:rsidR="0070765F" w:rsidRPr="00B8013E" w:rsidRDefault="00C0515C" w:rsidP="00B8013E">
      <w:pPr>
        <w:pStyle w:val="Paragraphedeliste"/>
        <w:numPr>
          <w:ilvl w:val="0"/>
          <w:numId w:val="30"/>
        </w:numPr>
        <w:spacing w:before="240" w:after="240" w:line="240" w:lineRule="auto"/>
        <w:ind w:left="714" w:hanging="357"/>
        <w:rPr>
          <w:rFonts w:ascii="Arial" w:hAnsi="Arial" w:cs="Arial"/>
          <w:b/>
        </w:rPr>
      </w:pPr>
      <w:r w:rsidRPr="00B8013E">
        <w:rPr>
          <w:rFonts w:ascii="Arial" w:hAnsi="Arial" w:cs="Arial"/>
          <w:b/>
        </w:rPr>
        <w:t>Quelle(s) act</w:t>
      </w:r>
      <w:r w:rsidR="00B8013E">
        <w:rPr>
          <w:rFonts w:ascii="Arial" w:hAnsi="Arial" w:cs="Arial"/>
          <w:b/>
        </w:rPr>
        <w:t>ion(s) avez-vous mis en place?</w:t>
      </w:r>
    </w:p>
    <w:p w:rsidR="0070765F" w:rsidRPr="0070765F" w:rsidRDefault="0070765F" w:rsidP="0070765F">
      <w:pPr>
        <w:pBdr>
          <w:top w:val="single" w:sz="4" w:space="1" w:color="auto"/>
          <w:left w:val="single" w:sz="4" w:space="4" w:color="auto"/>
          <w:bottom w:val="single" w:sz="4" w:space="1" w:color="auto"/>
          <w:right w:val="single" w:sz="4" w:space="4" w:color="auto"/>
        </w:pBdr>
        <w:rPr>
          <w:color w:val="0070C0"/>
        </w:rPr>
      </w:pPr>
    </w:p>
    <w:p w:rsidR="0070765F" w:rsidRPr="0070765F" w:rsidRDefault="0070765F" w:rsidP="0070765F">
      <w:pPr>
        <w:pBdr>
          <w:top w:val="single" w:sz="4" w:space="1" w:color="auto"/>
          <w:left w:val="single" w:sz="4" w:space="4" w:color="auto"/>
          <w:bottom w:val="single" w:sz="4" w:space="1" w:color="auto"/>
          <w:right w:val="single" w:sz="4" w:space="4" w:color="auto"/>
        </w:pBdr>
        <w:rPr>
          <w:color w:val="0070C0"/>
        </w:rPr>
      </w:pPr>
    </w:p>
    <w:p w:rsidR="0070765F" w:rsidRPr="0070765F" w:rsidRDefault="0070765F" w:rsidP="0070765F">
      <w:pPr>
        <w:pBdr>
          <w:top w:val="single" w:sz="4" w:space="1" w:color="auto"/>
          <w:left w:val="single" w:sz="4" w:space="4" w:color="auto"/>
          <w:bottom w:val="single" w:sz="4" w:space="1" w:color="auto"/>
          <w:right w:val="single" w:sz="4" w:space="4" w:color="auto"/>
        </w:pBdr>
        <w:rPr>
          <w:color w:val="0070C0"/>
        </w:rPr>
      </w:pPr>
    </w:p>
    <w:p w:rsidR="00C0515C" w:rsidRPr="00B8013E" w:rsidRDefault="00C0515C" w:rsidP="00B8013E">
      <w:pPr>
        <w:pStyle w:val="Paragraphedeliste"/>
        <w:numPr>
          <w:ilvl w:val="0"/>
          <w:numId w:val="30"/>
        </w:numPr>
        <w:spacing w:before="240" w:after="240" w:line="240" w:lineRule="auto"/>
        <w:ind w:left="714" w:hanging="357"/>
        <w:rPr>
          <w:rFonts w:ascii="Arial" w:hAnsi="Arial" w:cs="Arial"/>
          <w:b/>
        </w:rPr>
      </w:pPr>
      <w:r w:rsidRPr="00B8013E">
        <w:rPr>
          <w:rFonts w:ascii="Arial" w:hAnsi="Arial" w:cs="Arial"/>
          <w:b/>
        </w:rPr>
        <w:t>Quels sont les résultats obte</w:t>
      </w:r>
      <w:r w:rsidR="00B8013E">
        <w:rPr>
          <w:rFonts w:ascii="Arial" w:hAnsi="Arial" w:cs="Arial"/>
          <w:b/>
        </w:rPr>
        <w:t>nus à la suite de ces actions ?</w:t>
      </w:r>
    </w:p>
    <w:p w:rsidR="0070765F" w:rsidRPr="0070765F" w:rsidRDefault="0070765F" w:rsidP="0070765F">
      <w:pPr>
        <w:pBdr>
          <w:top w:val="single" w:sz="4" w:space="1" w:color="auto"/>
          <w:left w:val="single" w:sz="4" w:space="4" w:color="auto"/>
          <w:bottom w:val="single" w:sz="4" w:space="1" w:color="auto"/>
          <w:right w:val="single" w:sz="4" w:space="4" w:color="auto"/>
        </w:pBdr>
        <w:rPr>
          <w:color w:val="0070C0"/>
        </w:rPr>
      </w:pPr>
    </w:p>
    <w:p w:rsidR="0070765F" w:rsidRPr="0070765F" w:rsidRDefault="0070765F" w:rsidP="0070765F">
      <w:pPr>
        <w:pBdr>
          <w:top w:val="single" w:sz="4" w:space="1" w:color="auto"/>
          <w:left w:val="single" w:sz="4" w:space="4" w:color="auto"/>
          <w:bottom w:val="single" w:sz="4" w:space="1" w:color="auto"/>
          <w:right w:val="single" w:sz="4" w:space="4" w:color="auto"/>
        </w:pBdr>
        <w:rPr>
          <w:color w:val="0070C0"/>
        </w:rPr>
      </w:pPr>
    </w:p>
    <w:p w:rsidR="0070765F" w:rsidRPr="0070765F" w:rsidRDefault="0070765F" w:rsidP="0070765F">
      <w:pPr>
        <w:pBdr>
          <w:top w:val="single" w:sz="4" w:space="1" w:color="auto"/>
          <w:left w:val="single" w:sz="4" w:space="4" w:color="auto"/>
          <w:bottom w:val="single" w:sz="4" w:space="1" w:color="auto"/>
          <w:right w:val="single" w:sz="4" w:space="4" w:color="auto"/>
        </w:pBdr>
        <w:rPr>
          <w:color w:val="0070C0"/>
        </w:rPr>
      </w:pPr>
    </w:p>
    <w:p w:rsidR="00C0515C" w:rsidRPr="009313A1" w:rsidRDefault="00C0515C" w:rsidP="00C0515C">
      <w:pPr>
        <w:rPr>
          <w:rFonts w:cs="Arial"/>
          <w:b/>
          <w:bCs/>
          <w:color w:val="000000"/>
          <w:szCs w:val="22"/>
        </w:rPr>
      </w:pPr>
    </w:p>
    <w:p w:rsidR="0070765F" w:rsidRDefault="0070765F">
      <w:pPr>
        <w:suppressAutoHyphens w:val="0"/>
        <w:overflowPunct/>
        <w:autoSpaceDE/>
        <w:spacing w:before="0" w:after="0"/>
        <w:jc w:val="left"/>
        <w:textAlignment w:val="auto"/>
        <w:rPr>
          <w:b/>
          <w:bCs/>
          <w:color w:val="002060"/>
          <w:sz w:val="28"/>
        </w:rPr>
      </w:pPr>
      <w:r>
        <w:rPr>
          <w:b/>
          <w:bCs/>
          <w:color w:val="002060"/>
          <w:sz w:val="28"/>
        </w:rPr>
        <w:br w:type="page"/>
      </w:r>
    </w:p>
    <w:p w:rsidR="00C0515C" w:rsidRPr="0070765F" w:rsidRDefault="00C0515C" w:rsidP="0070765F">
      <w:pPr>
        <w:jc w:val="center"/>
        <w:rPr>
          <w:b/>
          <w:bCs/>
          <w:color w:val="002060"/>
          <w:sz w:val="28"/>
        </w:rPr>
      </w:pPr>
      <w:r w:rsidRPr="0070765F">
        <w:rPr>
          <w:b/>
          <w:bCs/>
          <w:color w:val="002060"/>
          <w:sz w:val="28"/>
        </w:rPr>
        <w:t xml:space="preserve">Engagements dans le cadre du présent </w:t>
      </w:r>
      <w:r w:rsidR="00FA29A6" w:rsidRPr="0070765F">
        <w:rPr>
          <w:b/>
          <w:bCs/>
          <w:color w:val="002060"/>
          <w:sz w:val="28"/>
        </w:rPr>
        <w:t>accord-cadre</w:t>
      </w:r>
    </w:p>
    <w:p w:rsidR="00B8013E" w:rsidRDefault="00C0515C" w:rsidP="00B8013E">
      <w:pPr>
        <w:rPr>
          <w:b/>
          <w:bCs/>
        </w:rPr>
      </w:pPr>
      <w:r w:rsidRPr="009313A1">
        <w:rPr>
          <w:b/>
          <w:bCs/>
        </w:rPr>
        <w:br/>
      </w:r>
      <w:r w:rsidRPr="009313A1">
        <w:t xml:space="preserve">Vous renseignerez ici les actions que vous mettrez en place au cours de l’exécution du présent </w:t>
      </w:r>
      <w:r w:rsidR="00574756" w:rsidRPr="009313A1">
        <w:t>accord-cadre</w:t>
      </w:r>
      <w:r w:rsidR="00B8013E">
        <w:t xml:space="preserve">. L’Administration </w:t>
      </w:r>
      <w:r w:rsidRPr="009313A1">
        <w:t xml:space="preserve">accepte qu’une action déjà en cours au sein de votre structure soit poursuivie dans le cadre du présent </w:t>
      </w:r>
      <w:r w:rsidR="00FA29A6" w:rsidRPr="009313A1">
        <w:t>accord-cadre</w:t>
      </w:r>
      <w:r w:rsidRPr="009313A1">
        <w:t>, vous devrez néanmoins fixer des objectifs de progression pertinents. En fin de document, vous trouverez des exemples d’actions en faveur de l’égalité professionnelle entre les femmes et les hommes.</w:t>
      </w:r>
    </w:p>
    <w:p w:rsidR="00C0515C" w:rsidRPr="00B8013E" w:rsidRDefault="00C0515C" w:rsidP="00B8013E">
      <w:r w:rsidRPr="009313A1">
        <w:rPr>
          <w:b/>
          <w:bCs/>
        </w:rPr>
        <w:t xml:space="preserve">En cas d’attribution </w:t>
      </w:r>
      <w:r w:rsidR="006069BB" w:rsidRPr="009313A1">
        <w:rPr>
          <w:b/>
          <w:bCs/>
        </w:rPr>
        <w:t>de l’accord-cadre</w:t>
      </w:r>
      <w:r w:rsidRPr="009313A1">
        <w:rPr>
          <w:b/>
          <w:bCs/>
        </w:rPr>
        <w:t>, le candidat s’engage sur deux actions dont il décrit ici la mise en œuvre, les objectifs et le(s) indicateur(s) permettant d’évaluer le progrès réalisé.</w:t>
      </w:r>
    </w:p>
    <w:tbl>
      <w:tblPr>
        <w:tblStyle w:val="Grilledutableau"/>
        <w:tblW w:w="0" w:type="auto"/>
        <w:tblLook w:val="04A0" w:firstRow="1" w:lastRow="0" w:firstColumn="1" w:lastColumn="0" w:noHBand="0" w:noVBand="1"/>
      </w:tblPr>
      <w:tblGrid>
        <w:gridCol w:w="901"/>
        <w:gridCol w:w="8161"/>
      </w:tblGrid>
      <w:tr w:rsidR="0070765F" w:rsidTr="00B8013E">
        <w:tc>
          <w:tcPr>
            <w:tcW w:w="846" w:type="dxa"/>
            <w:shd w:val="clear" w:color="auto" w:fill="D9D9D9" w:themeFill="background1" w:themeFillShade="D9"/>
          </w:tcPr>
          <w:p w:rsidR="0070765F" w:rsidRPr="0070765F" w:rsidRDefault="0070765F" w:rsidP="0070765F">
            <w:pPr>
              <w:jc w:val="center"/>
              <w:rPr>
                <w:rFonts w:cs="Arial"/>
                <w:b/>
                <w:color w:val="000000"/>
                <w:szCs w:val="22"/>
              </w:rPr>
            </w:pPr>
            <w:r w:rsidRPr="0070765F">
              <w:rPr>
                <w:rFonts w:cs="Arial"/>
                <w:b/>
                <w:color w:val="000000"/>
                <w:szCs w:val="22"/>
              </w:rPr>
              <w:t>Action</w:t>
            </w:r>
          </w:p>
        </w:tc>
        <w:tc>
          <w:tcPr>
            <w:tcW w:w="8216" w:type="dxa"/>
            <w:shd w:val="clear" w:color="auto" w:fill="D9D9D9" w:themeFill="background1" w:themeFillShade="D9"/>
          </w:tcPr>
          <w:p w:rsidR="0070765F" w:rsidRPr="0070765F" w:rsidRDefault="0070765F" w:rsidP="0070765F">
            <w:pPr>
              <w:jc w:val="center"/>
              <w:rPr>
                <w:rFonts w:cs="Arial"/>
                <w:b/>
                <w:color w:val="000000"/>
                <w:szCs w:val="22"/>
              </w:rPr>
            </w:pPr>
            <w:r w:rsidRPr="0070765F">
              <w:rPr>
                <w:rFonts w:cs="Arial"/>
                <w:b/>
                <w:color w:val="000000"/>
                <w:szCs w:val="22"/>
              </w:rPr>
              <w:t>Descriptif de l’action</w:t>
            </w:r>
          </w:p>
        </w:tc>
      </w:tr>
      <w:tr w:rsidR="0070765F" w:rsidTr="00B8013E">
        <w:trPr>
          <w:trHeight w:val="3369"/>
        </w:trPr>
        <w:tc>
          <w:tcPr>
            <w:tcW w:w="846" w:type="dxa"/>
            <w:vAlign w:val="center"/>
          </w:tcPr>
          <w:p w:rsidR="0070765F" w:rsidRPr="00B8013E" w:rsidRDefault="0070765F" w:rsidP="00B8013E">
            <w:pPr>
              <w:jc w:val="center"/>
              <w:rPr>
                <w:rFonts w:cs="Arial"/>
                <w:b/>
                <w:color w:val="000000"/>
                <w:sz w:val="32"/>
                <w:szCs w:val="22"/>
              </w:rPr>
            </w:pPr>
            <w:r w:rsidRPr="00B8013E">
              <w:rPr>
                <w:rFonts w:cs="Arial"/>
                <w:b/>
                <w:color w:val="000000"/>
                <w:sz w:val="32"/>
                <w:szCs w:val="22"/>
              </w:rPr>
              <w:t>1</w:t>
            </w:r>
          </w:p>
        </w:tc>
        <w:tc>
          <w:tcPr>
            <w:tcW w:w="8216" w:type="dxa"/>
            <w:vAlign w:val="center"/>
          </w:tcPr>
          <w:p w:rsidR="0070765F" w:rsidRPr="00B8013E" w:rsidRDefault="0070765F" w:rsidP="00B8013E">
            <w:pPr>
              <w:jc w:val="left"/>
              <w:rPr>
                <w:rFonts w:cs="Arial"/>
                <w:color w:val="002060"/>
                <w:szCs w:val="22"/>
              </w:rPr>
            </w:pPr>
          </w:p>
        </w:tc>
      </w:tr>
      <w:tr w:rsidR="0070765F" w:rsidTr="00B8013E">
        <w:trPr>
          <w:trHeight w:val="3814"/>
        </w:trPr>
        <w:tc>
          <w:tcPr>
            <w:tcW w:w="846" w:type="dxa"/>
            <w:vAlign w:val="center"/>
          </w:tcPr>
          <w:p w:rsidR="0070765F" w:rsidRPr="00B8013E" w:rsidRDefault="0070765F" w:rsidP="00B8013E">
            <w:pPr>
              <w:jc w:val="center"/>
              <w:rPr>
                <w:rFonts w:cs="Arial"/>
                <w:b/>
                <w:color w:val="000000"/>
                <w:sz w:val="32"/>
                <w:szCs w:val="22"/>
              </w:rPr>
            </w:pPr>
            <w:r w:rsidRPr="00B8013E">
              <w:rPr>
                <w:rFonts w:cs="Arial"/>
                <w:b/>
                <w:color w:val="000000"/>
                <w:sz w:val="32"/>
                <w:szCs w:val="22"/>
              </w:rPr>
              <w:t>2</w:t>
            </w:r>
          </w:p>
        </w:tc>
        <w:tc>
          <w:tcPr>
            <w:tcW w:w="8216" w:type="dxa"/>
            <w:vAlign w:val="center"/>
          </w:tcPr>
          <w:p w:rsidR="0070765F" w:rsidRPr="00B8013E" w:rsidRDefault="0070765F" w:rsidP="00B8013E">
            <w:pPr>
              <w:jc w:val="left"/>
              <w:rPr>
                <w:rFonts w:cs="Arial"/>
                <w:color w:val="002060"/>
                <w:szCs w:val="22"/>
              </w:rPr>
            </w:pPr>
          </w:p>
        </w:tc>
      </w:tr>
    </w:tbl>
    <w:p w:rsidR="00C0515C" w:rsidRPr="009313A1" w:rsidRDefault="00C0515C" w:rsidP="00C0515C">
      <w:pPr>
        <w:rPr>
          <w:rFonts w:cs="Arial"/>
          <w:color w:val="000000"/>
          <w:szCs w:val="22"/>
        </w:rPr>
      </w:pPr>
    </w:p>
    <w:p w:rsidR="0070765F" w:rsidRDefault="0070765F">
      <w:pPr>
        <w:suppressAutoHyphens w:val="0"/>
        <w:overflowPunct/>
        <w:autoSpaceDE/>
        <w:spacing w:before="0" w:after="0"/>
        <w:jc w:val="left"/>
        <w:textAlignment w:val="auto"/>
        <w:rPr>
          <w:rFonts w:cs="Arial"/>
          <w:b/>
          <w:bCs/>
          <w:color w:val="000000"/>
          <w:szCs w:val="22"/>
        </w:rPr>
      </w:pPr>
    </w:p>
    <w:p w:rsidR="00B8013E" w:rsidRDefault="00B8013E">
      <w:r>
        <w:br w:type="page"/>
      </w:r>
    </w:p>
    <w:tbl>
      <w:tblPr>
        <w:tblStyle w:val="Grilledutableau"/>
        <w:tblW w:w="0" w:type="auto"/>
        <w:tblLook w:val="04A0" w:firstRow="1" w:lastRow="0" w:firstColumn="1" w:lastColumn="0" w:noHBand="0" w:noVBand="1"/>
      </w:tblPr>
      <w:tblGrid>
        <w:gridCol w:w="9062"/>
      </w:tblGrid>
      <w:tr w:rsidR="0070765F" w:rsidTr="0070765F">
        <w:tc>
          <w:tcPr>
            <w:tcW w:w="9062" w:type="dxa"/>
          </w:tcPr>
          <w:p w:rsidR="0070765F" w:rsidRPr="0070765F" w:rsidRDefault="0070765F" w:rsidP="0070765F">
            <w:pPr>
              <w:rPr>
                <w:rFonts w:cs="Arial"/>
                <w:i/>
                <w:color w:val="000000"/>
                <w:szCs w:val="22"/>
              </w:rPr>
            </w:pPr>
            <w:r w:rsidRPr="0070765F">
              <w:rPr>
                <w:rFonts w:cs="Arial"/>
                <w:b/>
                <w:bCs/>
                <w:i/>
                <w:color w:val="000000"/>
                <w:szCs w:val="22"/>
              </w:rPr>
              <w:t>Exemples d’actions permettant de promouvoir l’égalité professionnelle entre les femmes et les hommes :</w:t>
            </w:r>
          </w:p>
          <w:p w:rsidR="0070765F" w:rsidRPr="0070765F" w:rsidRDefault="0070765F" w:rsidP="0070765F">
            <w:pPr>
              <w:pStyle w:val="Paragraphedeliste"/>
              <w:numPr>
                <w:ilvl w:val="0"/>
                <w:numId w:val="24"/>
              </w:numPr>
              <w:rPr>
                <w:rFonts w:ascii="Arial" w:eastAsia="Times New Roman" w:hAnsi="Arial" w:cs="Arial"/>
                <w:i/>
                <w:color w:val="000000"/>
                <w:lang w:val="fr-FR" w:eastAsia="fr-FR" w:bidi="ar-SA"/>
              </w:rPr>
            </w:pPr>
            <w:r w:rsidRPr="0070765F">
              <w:rPr>
                <w:rFonts w:ascii="Arial" w:eastAsia="Times New Roman" w:hAnsi="Arial" w:cs="Arial"/>
                <w:i/>
                <w:color w:val="000000"/>
                <w:lang w:val="fr-FR" w:eastAsia="fr-FR" w:bidi="ar-SA"/>
              </w:rPr>
              <w:t>Actions visant l’égalité salariale (transparences des salaires, égalité de rémunération à l’embauche, …)</w:t>
            </w:r>
          </w:p>
          <w:p w:rsidR="0070765F" w:rsidRPr="0070765F" w:rsidRDefault="0070765F" w:rsidP="0070765F">
            <w:pPr>
              <w:pStyle w:val="Paragraphedeliste"/>
              <w:numPr>
                <w:ilvl w:val="0"/>
                <w:numId w:val="24"/>
              </w:numPr>
              <w:rPr>
                <w:rFonts w:ascii="Arial" w:eastAsia="Times New Roman" w:hAnsi="Arial" w:cs="Arial"/>
                <w:i/>
                <w:color w:val="000000"/>
                <w:lang w:val="fr-FR" w:eastAsia="fr-FR" w:bidi="ar-SA"/>
              </w:rPr>
            </w:pPr>
            <w:r w:rsidRPr="0070765F">
              <w:rPr>
                <w:rFonts w:ascii="Arial" w:eastAsia="Times New Roman" w:hAnsi="Arial" w:cs="Arial"/>
                <w:i/>
                <w:color w:val="000000"/>
                <w:lang w:val="fr-FR" w:eastAsia="fr-FR" w:bidi="ar-SA"/>
              </w:rPr>
              <w:t>Actions visant la mixité professionnelle (recrutement, promotions, quotas,…)</w:t>
            </w:r>
          </w:p>
          <w:p w:rsidR="0070765F" w:rsidRPr="0070765F" w:rsidRDefault="0070765F" w:rsidP="0070765F">
            <w:pPr>
              <w:pStyle w:val="Paragraphedeliste"/>
              <w:numPr>
                <w:ilvl w:val="0"/>
                <w:numId w:val="24"/>
              </w:numPr>
              <w:rPr>
                <w:rFonts w:ascii="Arial" w:eastAsia="Times New Roman" w:hAnsi="Arial" w:cs="Arial"/>
                <w:i/>
                <w:color w:val="000000"/>
                <w:lang w:val="fr-FR" w:eastAsia="fr-FR" w:bidi="ar-SA"/>
              </w:rPr>
            </w:pPr>
            <w:r w:rsidRPr="0070765F">
              <w:rPr>
                <w:rFonts w:ascii="Arial" w:eastAsia="Times New Roman" w:hAnsi="Arial" w:cs="Arial"/>
                <w:i/>
                <w:color w:val="000000"/>
                <w:lang w:val="fr-FR" w:eastAsia="fr-FR" w:bidi="ar-SA"/>
              </w:rPr>
              <w:t>Mise en place d’un processus permettant la prise en compte systématique des questions d’égalité dans les décisions</w:t>
            </w:r>
          </w:p>
          <w:p w:rsidR="0070765F" w:rsidRPr="0070765F" w:rsidRDefault="0070765F" w:rsidP="0070765F">
            <w:pPr>
              <w:pStyle w:val="Paragraphedeliste"/>
              <w:numPr>
                <w:ilvl w:val="0"/>
                <w:numId w:val="24"/>
              </w:numPr>
              <w:rPr>
                <w:rFonts w:ascii="Arial" w:eastAsia="Times New Roman" w:hAnsi="Arial" w:cs="Arial"/>
                <w:i/>
                <w:color w:val="000000"/>
                <w:lang w:val="fr-FR" w:eastAsia="fr-FR" w:bidi="ar-SA"/>
              </w:rPr>
            </w:pPr>
            <w:r w:rsidRPr="0070765F">
              <w:rPr>
                <w:rFonts w:ascii="Arial" w:eastAsia="Times New Roman" w:hAnsi="Arial" w:cs="Arial"/>
                <w:i/>
                <w:color w:val="000000"/>
                <w:lang w:val="fr-FR" w:eastAsia="fr-FR" w:bidi="ar-SA"/>
              </w:rPr>
              <w:t>Formation et sensibilisation des recruteurs, des encadrants et/ou des salariés</w:t>
            </w:r>
          </w:p>
          <w:p w:rsidR="0070765F" w:rsidRPr="0070765F" w:rsidRDefault="0070765F" w:rsidP="0070765F">
            <w:pPr>
              <w:pStyle w:val="Paragraphedeliste"/>
              <w:numPr>
                <w:ilvl w:val="0"/>
                <w:numId w:val="24"/>
              </w:numPr>
              <w:rPr>
                <w:rFonts w:ascii="Arial" w:eastAsia="Times New Roman" w:hAnsi="Arial" w:cs="Arial"/>
                <w:i/>
                <w:color w:val="000000"/>
                <w:lang w:val="fr-FR" w:eastAsia="fr-FR" w:bidi="ar-SA"/>
              </w:rPr>
            </w:pPr>
            <w:r w:rsidRPr="0070765F">
              <w:rPr>
                <w:rFonts w:ascii="Arial" w:eastAsia="Times New Roman" w:hAnsi="Arial" w:cs="Arial"/>
                <w:i/>
                <w:color w:val="000000"/>
                <w:lang w:val="fr-FR" w:eastAsia="fr-FR" w:bidi="ar-SA"/>
              </w:rPr>
              <w:t>Action en faveur de la parentalité (congé paternité obligatoire, dispositif d’accompagnement du retour à l’emploi après un congé parental, …)</w:t>
            </w:r>
          </w:p>
          <w:p w:rsidR="0070765F" w:rsidRPr="0070765F" w:rsidRDefault="0070765F" w:rsidP="0070765F">
            <w:pPr>
              <w:pStyle w:val="Paragraphedeliste"/>
              <w:numPr>
                <w:ilvl w:val="0"/>
                <w:numId w:val="24"/>
              </w:numPr>
              <w:rPr>
                <w:rFonts w:ascii="Arial" w:eastAsia="Times New Roman" w:hAnsi="Arial" w:cs="Arial"/>
                <w:i/>
                <w:color w:val="000000"/>
                <w:lang w:val="fr-FR" w:eastAsia="fr-FR" w:bidi="ar-SA"/>
              </w:rPr>
            </w:pPr>
            <w:r w:rsidRPr="0070765F">
              <w:rPr>
                <w:rFonts w:ascii="Arial" w:eastAsia="Times New Roman" w:hAnsi="Arial" w:cs="Arial"/>
                <w:i/>
                <w:color w:val="000000"/>
                <w:lang w:val="fr-FR" w:eastAsia="fr-FR" w:bidi="ar-SA"/>
              </w:rPr>
              <w:t>Aménagement flexibles du temps de travail permettant une bonne articulation vie professionnelle/vie personnelle</w:t>
            </w:r>
          </w:p>
          <w:p w:rsidR="0070765F" w:rsidRPr="0070765F" w:rsidRDefault="0070765F" w:rsidP="0070765F">
            <w:pPr>
              <w:pStyle w:val="Paragraphedeliste"/>
              <w:numPr>
                <w:ilvl w:val="0"/>
                <w:numId w:val="24"/>
              </w:numPr>
              <w:rPr>
                <w:rFonts w:ascii="Arial" w:eastAsia="Times New Roman" w:hAnsi="Arial" w:cs="Arial"/>
                <w:i/>
                <w:color w:val="000000"/>
                <w:lang w:val="fr-FR" w:eastAsia="fr-FR" w:bidi="ar-SA"/>
              </w:rPr>
            </w:pPr>
            <w:r w:rsidRPr="0070765F">
              <w:rPr>
                <w:rFonts w:ascii="Arial" w:eastAsia="Times New Roman" w:hAnsi="Arial" w:cs="Arial"/>
                <w:i/>
                <w:color w:val="000000"/>
                <w:lang w:val="fr-FR" w:eastAsia="fr-FR" w:bidi="ar-SA"/>
              </w:rPr>
              <w:t>Objectifs chiffrés en proportions de femmes en temps plein, aux postes d’encadrement et/ou aux organes de décision</w:t>
            </w:r>
          </w:p>
          <w:p w:rsidR="0070765F" w:rsidRPr="0070765F" w:rsidRDefault="0070765F" w:rsidP="0070765F">
            <w:pPr>
              <w:pStyle w:val="Paragraphedeliste"/>
              <w:numPr>
                <w:ilvl w:val="0"/>
                <w:numId w:val="24"/>
              </w:numPr>
              <w:rPr>
                <w:rFonts w:ascii="Arial" w:eastAsia="Times New Roman" w:hAnsi="Arial" w:cs="Arial"/>
                <w:i/>
                <w:color w:val="000000"/>
                <w:lang w:val="fr-FR" w:eastAsia="fr-FR" w:bidi="ar-SA"/>
              </w:rPr>
            </w:pPr>
            <w:r w:rsidRPr="0070765F">
              <w:rPr>
                <w:rFonts w:ascii="Arial" w:eastAsia="Times New Roman" w:hAnsi="Arial" w:cs="Arial"/>
                <w:i/>
                <w:color w:val="000000"/>
                <w:lang w:val="fr-FR" w:eastAsia="fr-FR" w:bidi="ar-SA"/>
              </w:rPr>
              <w:t>Egalité de rémunération à l’embauche</w:t>
            </w:r>
          </w:p>
          <w:p w:rsidR="0070765F" w:rsidRPr="0070765F" w:rsidRDefault="0070765F" w:rsidP="0070765F">
            <w:pPr>
              <w:pStyle w:val="Paragraphedeliste"/>
              <w:numPr>
                <w:ilvl w:val="0"/>
                <w:numId w:val="24"/>
              </w:numPr>
              <w:rPr>
                <w:rFonts w:ascii="Arial" w:eastAsia="Times New Roman" w:hAnsi="Arial" w:cs="Arial"/>
                <w:i/>
                <w:color w:val="000000"/>
                <w:lang w:val="fr-FR" w:eastAsia="fr-FR" w:bidi="ar-SA"/>
              </w:rPr>
            </w:pPr>
            <w:r w:rsidRPr="0070765F">
              <w:rPr>
                <w:rFonts w:ascii="Arial" w:eastAsia="Times New Roman" w:hAnsi="Arial" w:cs="Arial"/>
                <w:i/>
                <w:color w:val="000000"/>
                <w:lang w:val="fr-FR" w:eastAsia="fr-FR" w:bidi="ar-SA"/>
              </w:rPr>
              <w:t>Démarche de labellisation, certification entreprise ?</w:t>
            </w:r>
          </w:p>
          <w:p w:rsidR="0070765F" w:rsidRPr="0070765F" w:rsidRDefault="0070765F" w:rsidP="0070765F">
            <w:pPr>
              <w:rPr>
                <w:rFonts w:cs="Arial"/>
                <w:b/>
                <w:i/>
                <w:color w:val="000000"/>
                <w:szCs w:val="22"/>
              </w:rPr>
            </w:pPr>
            <w:r w:rsidRPr="0070765F">
              <w:rPr>
                <w:rFonts w:cs="Arial"/>
                <w:b/>
                <w:i/>
                <w:color w:val="000000"/>
                <w:szCs w:val="22"/>
              </w:rPr>
              <w:t>Exemples d’indicateurs</w:t>
            </w:r>
          </w:p>
          <w:p w:rsidR="0070765F" w:rsidRPr="0070765F" w:rsidRDefault="0070765F" w:rsidP="0070765F">
            <w:pPr>
              <w:pStyle w:val="Paragraphedeliste"/>
              <w:numPr>
                <w:ilvl w:val="0"/>
                <w:numId w:val="25"/>
              </w:numPr>
              <w:ind w:left="709" w:hanging="283"/>
              <w:rPr>
                <w:rFonts w:ascii="Arial" w:hAnsi="Arial" w:cs="Arial"/>
                <w:i/>
                <w:color w:val="000000"/>
                <w:lang w:val="fr-FR"/>
              </w:rPr>
            </w:pPr>
            <w:r w:rsidRPr="0070765F">
              <w:rPr>
                <w:rFonts w:ascii="Arial" w:eastAsia="Times New Roman" w:hAnsi="Arial" w:cs="Arial"/>
                <w:i/>
                <w:color w:val="000000"/>
                <w:lang w:val="fr-FR" w:eastAsia="fr-FR" w:bidi="ar-SA"/>
              </w:rPr>
              <w:t>Taux de femmes et d’hommes dans l’encadrement salarié</w:t>
            </w:r>
          </w:p>
          <w:p w:rsidR="0070765F" w:rsidRPr="0070765F" w:rsidRDefault="0070765F" w:rsidP="0070765F">
            <w:pPr>
              <w:pStyle w:val="Paragraphedeliste"/>
              <w:numPr>
                <w:ilvl w:val="0"/>
                <w:numId w:val="25"/>
              </w:numPr>
              <w:ind w:left="709" w:hanging="283"/>
              <w:rPr>
                <w:rFonts w:ascii="Arial" w:hAnsi="Arial" w:cs="Arial"/>
                <w:i/>
                <w:color w:val="000000"/>
                <w:lang w:val="fr-FR"/>
              </w:rPr>
            </w:pPr>
            <w:r w:rsidRPr="0070765F">
              <w:rPr>
                <w:rFonts w:ascii="Arial" w:eastAsia="Times New Roman" w:hAnsi="Arial" w:cs="Arial"/>
                <w:i/>
                <w:color w:val="000000"/>
                <w:lang w:val="fr-FR" w:eastAsia="fr-FR" w:bidi="ar-SA"/>
              </w:rPr>
              <w:t xml:space="preserve">Taux de femmes et d’hommes dans les instances dirigeantes </w:t>
            </w:r>
          </w:p>
          <w:p w:rsidR="0070765F" w:rsidRPr="0070765F" w:rsidRDefault="0070765F" w:rsidP="0070765F">
            <w:pPr>
              <w:pStyle w:val="Paragraphedeliste"/>
              <w:numPr>
                <w:ilvl w:val="0"/>
                <w:numId w:val="25"/>
              </w:numPr>
              <w:ind w:left="709" w:hanging="283"/>
              <w:rPr>
                <w:rFonts w:ascii="Arial" w:hAnsi="Arial" w:cs="Arial"/>
                <w:i/>
                <w:color w:val="000000"/>
                <w:lang w:val="fr-FR"/>
              </w:rPr>
            </w:pPr>
            <w:r w:rsidRPr="0070765F">
              <w:rPr>
                <w:rFonts w:ascii="Arial" w:eastAsia="Times New Roman" w:hAnsi="Arial" w:cs="Arial"/>
                <w:i/>
                <w:color w:val="000000"/>
                <w:lang w:val="fr-FR" w:eastAsia="fr-FR" w:bidi="ar-SA"/>
              </w:rPr>
              <w:t xml:space="preserve"> Écart de salaires femme / homme à ancienneté et postes équivalent</w:t>
            </w:r>
          </w:p>
          <w:p w:rsidR="0070765F" w:rsidRPr="0070765F" w:rsidRDefault="0070765F" w:rsidP="0070765F">
            <w:pPr>
              <w:pStyle w:val="Paragraphedeliste"/>
              <w:numPr>
                <w:ilvl w:val="0"/>
                <w:numId w:val="25"/>
              </w:numPr>
              <w:ind w:left="709" w:hanging="283"/>
              <w:rPr>
                <w:rFonts w:ascii="Arial" w:hAnsi="Arial" w:cs="Arial"/>
                <w:i/>
                <w:color w:val="000000"/>
                <w:lang w:val="fr-FR"/>
              </w:rPr>
            </w:pPr>
            <w:r w:rsidRPr="0070765F">
              <w:rPr>
                <w:rFonts w:ascii="Arial" w:eastAsia="Times New Roman" w:hAnsi="Arial" w:cs="Arial"/>
                <w:i/>
                <w:color w:val="000000"/>
                <w:lang w:val="fr-FR" w:eastAsia="fr-FR" w:bidi="ar-SA"/>
              </w:rPr>
              <w:t>Taux de femmes et d’hommes senior</w:t>
            </w:r>
          </w:p>
          <w:p w:rsidR="0070765F" w:rsidRPr="0070765F" w:rsidRDefault="0070765F" w:rsidP="00C0515C">
            <w:pPr>
              <w:pStyle w:val="Paragraphedeliste"/>
              <w:numPr>
                <w:ilvl w:val="0"/>
                <w:numId w:val="25"/>
              </w:numPr>
              <w:ind w:left="709" w:hanging="283"/>
              <w:rPr>
                <w:rFonts w:ascii="Arial" w:hAnsi="Arial" w:cs="Arial"/>
                <w:color w:val="000000"/>
                <w:lang w:val="fr-FR"/>
              </w:rPr>
            </w:pPr>
            <w:r w:rsidRPr="0070765F">
              <w:rPr>
                <w:rFonts w:ascii="Arial" w:eastAsia="Times New Roman" w:hAnsi="Arial" w:cs="Arial"/>
                <w:i/>
                <w:color w:val="000000"/>
                <w:lang w:val="fr-FR" w:eastAsia="fr-FR" w:bidi="ar-SA"/>
              </w:rPr>
              <w:t>Taux de femmes et d’hommes de moins de 25 ans</w:t>
            </w:r>
          </w:p>
        </w:tc>
      </w:tr>
    </w:tbl>
    <w:p w:rsidR="0070765F" w:rsidRPr="0070765F" w:rsidRDefault="0070765F" w:rsidP="0070765F">
      <w:pPr>
        <w:rPr>
          <w:rFonts w:cs="Arial"/>
          <w:color w:val="000000"/>
        </w:rPr>
      </w:pPr>
      <w:bookmarkStart w:id="1" w:name="_GoBack"/>
      <w:bookmarkEnd w:id="1"/>
    </w:p>
    <w:sectPr w:rsidR="0070765F" w:rsidRPr="0070765F" w:rsidSect="009313A1">
      <w:headerReference w:type="default" r:id="rId14"/>
      <w:footerReference w:type="default" r:id="rId15"/>
      <w:type w:val="continuous"/>
      <w:pgSz w:w="11906" w:h="16838"/>
      <w:pgMar w:top="1417" w:right="1417" w:bottom="1417" w:left="1417" w:header="720" w:footer="482"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0B5F65" w16cex:dateUtc="2020-11-05T19:57:47.282Z"/>
</w16cex:commentsExtensible>
</file>

<file path=word/commentsIds.xml><?xml version="1.0" encoding="utf-8"?>
<w16cid:commentsIds xmlns:mc="http://schemas.openxmlformats.org/markup-compatibility/2006" xmlns:w16cid="http://schemas.microsoft.com/office/word/2016/wordml/cid" mc:Ignorable="w16cid">
  <w16cid:commentId w16cid:paraId="56E06DA0" w16cid:durableId="4D894703"/>
  <w16cid:commentId w16cid:paraId="7ADA6E29" w16cid:durableId="558B25A6"/>
  <w16cid:commentId w16cid:paraId="28C10F56" w16cid:durableId="59B16D06"/>
  <w16cid:commentId w16cid:paraId="418218DE" w16cid:durableId="290B5F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969" w:rsidRDefault="009F2969">
      <w:r>
        <w:separator/>
      </w:r>
    </w:p>
  </w:endnote>
  <w:endnote w:type="continuationSeparator" w:id="0">
    <w:p w:rsidR="009F2969" w:rsidRDefault="009F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tarSymbol">
    <w:altName w:val="Arial Unicode MS"/>
    <w:panose1 w:val="00000000000000000000"/>
    <w:charset w:val="02"/>
    <w:family w:val="auto"/>
    <w:notTrueType/>
    <w:pitch w:val="default"/>
  </w:font>
  <w:font w:name="Wingdings 2">
    <w:panose1 w:val="05020102010507070707"/>
    <w:charset w:val="02"/>
    <w:family w:val="roman"/>
    <w:pitch w:val="variable"/>
    <w:sig w:usb0="00000000" w:usb1="10000000" w:usb2="00000000" w:usb3="00000000" w:csb0="80000000" w:csb1="00000000"/>
  </w:font>
  <w:font w:name="Tw Cen MT">
    <w:altName w:val="Lucida Sans Unicode"/>
    <w:charset w:val="00"/>
    <w:family w:val="swiss"/>
    <w:pitch w:val="variable"/>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Bold">
    <w:altName w:val="Times New Roman"/>
    <w:panose1 w:val="00000000000000000000"/>
    <w:charset w:val="00"/>
    <w:family w:val="roman"/>
    <w:notTrueType/>
    <w:pitch w:val="default"/>
  </w:font>
  <w:font w:name="Times-Roman">
    <w:altName w:val="DejaVu Sans Ligh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E52" w:rsidRPr="00B8013E" w:rsidRDefault="00B8013E" w:rsidP="007F58E3">
    <w:pPr>
      <w:pStyle w:val="En-tte"/>
      <w:tabs>
        <w:tab w:val="clear" w:pos="9072"/>
        <w:tab w:val="left" w:pos="8220"/>
        <w:tab w:val="right" w:pos="9000"/>
      </w:tabs>
      <w:spacing w:after="0"/>
      <w:ind w:left="0" w:right="-851"/>
      <w:rPr>
        <w:sz w:val="18"/>
        <w:szCs w:val="18"/>
      </w:rPr>
    </w:pPr>
    <w:r>
      <w:rPr>
        <w:sz w:val="18"/>
        <w:szCs w:val="18"/>
      </w:rPr>
      <w:t>Annexe Egalité F/H</w:t>
    </w:r>
    <w:r w:rsidRPr="00B8013E">
      <w:rPr>
        <w:sz w:val="18"/>
        <w:szCs w:val="18"/>
      </w:rPr>
      <w:ptab w:relativeTo="margin" w:alignment="center" w:leader="none"/>
    </w:r>
    <w:r w:rsidR="008F4D5F">
      <w:rPr>
        <w:sz w:val="18"/>
        <w:szCs w:val="18"/>
      </w:rPr>
      <w:t>AOO INFODRONES</w:t>
    </w:r>
    <w:r w:rsidRPr="00B8013E">
      <w:rPr>
        <w:sz w:val="18"/>
        <w:szCs w:val="18"/>
      </w:rPr>
      <w:ptab w:relativeTo="margin" w:alignment="right" w:leader="none"/>
    </w:r>
    <w:r w:rsidRPr="00B8013E">
      <w:rPr>
        <w:sz w:val="18"/>
        <w:szCs w:val="18"/>
      </w:rPr>
      <w:t xml:space="preserve">Page </w:t>
    </w:r>
    <w:r w:rsidRPr="00B8013E">
      <w:rPr>
        <w:b/>
        <w:bCs/>
        <w:sz w:val="18"/>
        <w:szCs w:val="18"/>
      </w:rPr>
      <w:fldChar w:fldCharType="begin"/>
    </w:r>
    <w:r w:rsidRPr="00B8013E">
      <w:rPr>
        <w:b/>
        <w:bCs/>
        <w:sz w:val="18"/>
        <w:szCs w:val="18"/>
      </w:rPr>
      <w:instrText>PAGE  \* Arabic  \* MERGEFORMAT</w:instrText>
    </w:r>
    <w:r w:rsidRPr="00B8013E">
      <w:rPr>
        <w:b/>
        <w:bCs/>
        <w:sz w:val="18"/>
        <w:szCs w:val="18"/>
      </w:rPr>
      <w:fldChar w:fldCharType="separate"/>
    </w:r>
    <w:r w:rsidR="008F4D5F">
      <w:rPr>
        <w:b/>
        <w:bCs/>
        <w:noProof/>
        <w:sz w:val="18"/>
        <w:szCs w:val="18"/>
      </w:rPr>
      <w:t>4</w:t>
    </w:r>
    <w:r w:rsidRPr="00B8013E">
      <w:rPr>
        <w:b/>
        <w:bCs/>
        <w:sz w:val="18"/>
        <w:szCs w:val="18"/>
      </w:rPr>
      <w:fldChar w:fldCharType="end"/>
    </w:r>
    <w:r w:rsidRPr="00B8013E">
      <w:rPr>
        <w:sz w:val="18"/>
        <w:szCs w:val="18"/>
      </w:rPr>
      <w:t xml:space="preserve"> sur </w:t>
    </w:r>
    <w:r w:rsidRPr="00B8013E">
      <w:rPr>
        <w:b/>
        <w:bCs/>
        <w:sz w:val="18"/>
        <w:szCs w:val="18"/>
      </w:rPr>
      <w:fldChar w:fldCharType="begin"/>
    </w:r>
    <w:r w:rsidRPr="00B8013E">
      <w:rPr>
        <w:b/>
        <w:bCs/>
        <w:sz w:val="18"/>
        <w:szCs w:val="18"/>
      </w:rPr>
      <w:instrText>NUMPAGES  \* Arabic  \* MERGEFORMAT</w:instrText>
    </w:r>
    <w:r w:rsidRPr="00B8013E">
      <w:rPr>
        <w:b/>
        <w:bCs/>
        <w:sz w:val="18"/>
        <w:szCs w:val="18"/>
      </w:rPr>
      <w:fldChar w:fldCharType="separate"/>
    </w:r>
    <w:r w:rsidR="008F4D5F">
      <w:rPr>
        <w:b/>
        <w:bCs/>
        <w:noProof/>
        <w:sz w:val="18"/>
        <w:szCs w:val="18"/>
      </w:rPr>
      <w:t>4</w:t>
    </w:r>
    <w:r w:rsidRPr="00B8013E">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969" w:rsidRDefault="009F2969">
      <w:r>
        <w:separator/>
      </w:r>
    </w:p>
  </w:footnote>
  <w:footnote w:type="continuationSeparator" w:id="0">
    <w:p w:rsidR="009F2969" w:rsidRDefault="009F2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13E" w:rsidRDefault="00B8013E">
    <w:pPr>
      <w:pStyle w:val="En-tte"/>
    </w:pPr>
    <w:r>
      <w:rPr>
        <w:noProof/>
      </w:rPr>
      <w:drawing>
        <wp:anchor distT="0" distB="0" distL="114300" distR="114300" simplePos="0" relativeHeight="251658240" behindDoc="0" locked="0" layoutInCell="1" allowOverlap="1">
          <wp:simplePos x="0" y="0"/>
          <wp:positionH relativeFrom="column">
            <wp:posOffset>-750688</wp:posOffset>
          </wp:positionH>
          <wp:positionV relativeFrom="paragraph">
            <wp:posOffset>-372273</wp:posOffset>
          </wp:positionV>
          <wp:extent cx="1316736" cy="917448"/>
          <wp:effectExtent l="0" t="0" r="0" b="0"/>
          <wp:wrapThrough wrapText="bothSides">
            <wp:wrapPolygon edited="0">
              <wp:start x="0" y="0"/>
              <wp:lineTo x="0" y="21091"/>
              <wp:lineTo x="21256" y="21091"/>
              <wp:lineTo x="21256"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 202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6736" cy="91744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Titre1"/>
      <w:lvlText w:val="%1"/>
      <w:lvlJc w:val="left"/>
      <w:pPr>
        <w:tabs>
          <w:tab w:val="num" w:pos="0"/>
        </w:tabs>
      </w:pPr>
      <w:rPr>
        <w:rFonts w:ascii="Symbol" w:hAnsi="Symbol" w:cs="Symbol"/>
      </w:rPr>
    </w:lvl>
    <w:lvl w:ilvl="1">
      <w:start w:val="1"/>
      <w:numFmt w:val="decimal"/>
      <w:pStyle w:val="Titre2"/>
      <w:lvlText w:val="%1.%2"/>
      <w:lvlJc w:val="left"/>
      <w:pPr>
        <w:tabs>
          <w:tab w:val="num" w:pos="0"/>
        </w:tabs>
      </w:pPr>
      <w:rPr>
        <w:rFonts w:cs="Times New Roman"/>
      </w:rPr>
    </w:lvl>
    <w:lvl w:ilvl="2">
      <w:start w:val="1"/>
      <w:numFmt w:val="decimal"/>
      <w:pStyle w:val="Titre3"/>
      <w:lvlText w:val="%1.%2.%3"/>
      <w:lvlJc w:val="left"/>
      <w:pPr>
        <w:tabs>
          <w:tab w:val="num" w:pos="0"/>
        </w:tabs>
      </w:pPr>
      <w:rPr>
        <w:rFonts w:cs="Times New Roman"/>
      </w:rPr>
    </w:lvl>
    <w:lvl w:ilvl="3">
      <w:start w:val="1"/>
      <w:numFmt w:val="decimal"/>
      <w:pStyle w:val="Titre4"/>
      <w:lvlText w:val="%1.%2.%3.%4"/>
      <w:lvlJc w:val="left"/>
      <w:pPr>
        <w:tabs>
          <w:tab w:val="num" w:pos="0"/>
        </w:tabs>
      </w:pPr>
      <w:rPr>
        <w:rFonts w:cs="Times New Roman"/>
      </w:rPr>
    </w:lvl>
    <w:lvl w:ilvl="4">
      <w:start w:val="1"/>
      <w:numFmt w:val="decimal"/>
      <w:pStyle w:val="Titre5"/>
      <w:lvlText w:val="%1.%2.%3.%4.%5"/>
      <w:lvlJc w:val="left"/>
      <w:pPr>
        <w:tabs>
          <w:tab w:val="num" w:pos="0"/>
        </w:tabs>
      </w:pPr>
      <w:rPr>
        <w:rFonts w:cs="Times New Roman"/>
      </w:rPr>
    </w:lvl>
    <w:lvl w:ilvl="5">
      <w:start w:val="1"/>
      <w:numFmt w:val="decimal"/>
      <w:pStyle w:val="Titre6"/>
      <w:lvlText w:val="%1.%2.%3.%4.%5.%6"/>
      <w:lvlJc w:val="left"/>
      <w:pPr>
        <w:tabs>
          <w:tab w:val="num" w:pos="0"/>
        </w:tabs>
      </w:pPr>
      <w:rPr>
        <w:rFonts w:cs="Times New Roman"/>
      </w:rPr>
    </w:lvl>
    <w:lvl w:ilvl="6">
      <w:start w:val="1"/>
      <w:numFmt w:val="decimal"/>
      <w:pStyle w:val="Titre7"/>
      <w:lvlText w:val="%1.%2.%3.%4.%5.%6.%7"/>
      <w:lvlJc w:val="left"/>
      <w:pPr>
        <w:tabs>
          <w:tab w:val="num" w:pos="0"/>
        </w:tabs>
      </w:pPr>
      <w:rPr>
        <w:rFonts w:cs="Times New Roman"/>
      </w:rPr>
    </w:lvl>
    <w:lvl w:ilvl="7">
      <w:start w:val="1"/>
      <w:numFmt w:val="decimal"/>
      <w:pStyle w:val="Titre8"/>
      <w:lvlText w:val="%1.%2.%3.%4.%5.%6.%7.%8"/>
      <w:lvlJc w:val="left"/>
      <w:pPr>
        <w:tabs>
          <w:tab w:val="num" w:pos="0"/>
        </w:tabs>
      </w:pPr>
      <w:rPr>
        <w:rFonts w:cs="Times New Roman"/>
      </w:rPr>
    </w:lvl>
    <w:lvl w:ilvl="8">
      <w:start w:val="1"/>
      <w:numFmt w:val="decimal"/>
      <w:pStyle w:val="Titre9"/>
      <w:lvlText w:val="%1.%2.%3.%4.%5.%6.%7.%8.%9"/>
      <w:lvlJc w:val="left"/>
      <w:pPr>
        <w:tabs>
          <w:tab w:val="num" w:pos="0"/>
        </w:tabs>
      </w:pPr>
      <w:rPr>
        <w:rFonts w:cs="Times New Roman"/>
      </w:rPr>
    </w:lvl>
  </w:abstractNum>
  <w:abstractNum w:abstractNumId="1" w15:restartNumberingAfterBreak="0">
    <w:nsid w:val="00000002"/>
    <w:multiLevelType w:val="multilevel"/>
    <w:tmpl w:val="00000002"/>
    <w:name w:val="WW8Num2"/>
    <w:lvl w:ilvl="0">
      <w:start w:val="11"/>
      <w:numFmt w:val="decimal"/>
      <w:lvlText w:val="%1"/>
      <w:lvlJc w:val="left"/>
      <w:pPr>
        <w:tabs>
          <w:tab w:val="num" w:pos="480"/>
        </w:tabs>
        <w:ind w:left="480" w:hanging="480"/>
      </w:pPr>
      <w:rPr>
        <w:rFonts w:ascii="Symbol" w:hAnsi="Symbol" w:cs="Symbol"/>
        <w:sz w:val="24"/>
      </w:rPr>
    </w:lvl>
    <w:lvl w:ilvl="1">
      <w:start w:val="4"/>
      <w:numFmt w:val="decimal"/>
      <w:lvlText w:val="%1.%2"/>
      <w:lvlJc w:val="left"/>
      <w:pPr>
        <w:tabs>
          <w:tab w:val="num" w:pos="495"/>
        </w:tabs>
        <w:ind w:left="495" w:hanging="480"/>
      </w:pPr>
      <w:rPr>
        <w:rFonts w:ascii="Symbol" w:hAnsi="Symbol" w:cs="Symbol"/>
        <w:sz w:val="24"/>
      </w:rPr>
    </w:lvl>
    <w:lvl w:ilvl="2">
      <w:start w:val="1"/>
      <w:numFmt w:val="decimal"/>
      <w:lvlText w:val="%1.%2.%3"/>
      <w:lvlJc w:val="left"/>
      <w:pPr>
        <w:tabs>
          <w:tab w:val="num" w:pos="750"/>
        </w:tabs>
        <w:ind w:left="750" w:hanging="720"/>
      </w:pPr>
      <w:rPr>
        <w:rFonts w:ascii="Symbol" w:hAnsi="Symbol" w:cs="Symbol"/>
        <w:sz w:val="24"/>
      </w:rPr>
    </w:lvl>
    <w:lvl w:ilvl="3">
      <w:start w:val="1"/>
      <w:numFmt w:val="decimal"/>
      <w:lvlText w:val="%1.%2.%3.%4"/>
      <w:lvlJc w:val="left"/>
      <w:pPr>
        <w:tabs>
          <w:tab w:val="num" w:pos="765"/>
        </w:tabs>
        <w:ind w:left="765" w:hanging="720"/>
      </w:pPr>
      <w:rPr>
        <w:rFonts w:ascii="Symbol" w:hAnsi="Symbol" w:cs="Symbol"/>
        <w:sz w:val="24"/>
      </w:rPr>
    </w:lvl>
    <w:lvl w:ilvl="4">
      <w:start w:val="1"/>
      <w:numFmt w:val="decimal"/>
      <w:lvlText w:val="%1.%2.%3.%4.%5"/>
      <w:lvlJc w:val="left"/>
      <w:pPr>
        <w:tabs>
          <w:tab w:val="num" w:pos="1140"/>
        </w:tabs>
        <w:ind w:left="1140" w:hanging="1080"/>
      </w:pPr>
      <w:rPr>
        <w:rFonts w:ascii="Symbol" w:hAnsi="Symbol" w:cs="Symbol"/>
        <w:sz w:val="24"/>
      </w:rPr>
    </w:lvl>
    <w:lvl w:ilvl="5">
      <w:start w:val="1"/>
      <w:numFmt w:val="decimal"/>
      <w:lvlText w:val="%1.%2.%3.%4.%5.%6"/>
      <w:lvlJc w:val="left"/>
      <w:pPr>
        <w:tabs>
          <w:tab w:val="num" w:pos="1155"/>
        </w:tabs>
        <w:ind w:left="1155" w:hanging="1080"/>
      </w:pPr>
      <w:rPr>
        <w:rFonts w:ascii="Symbol" w:hAnsi="Symbol" w:cs="Symbol"/>
        <w:sz w:val="24"/>
      </w:rPr>
    </w:lvl>
    <w:lvl w:ilvl="6">
      <w:start w:val="1"/>
      <w:numFmt w:val="decimal"/>
      <w:lvlText w:val="%1.%2.%3.%4.%5.%6.%7"/>
      <w:lvlJc w:val="left"/>
      <w:pPr>
        <w:tabs>
          <w:tab w:val="num" w:pos="1530"/>
        </w:tabs>
        <w:ind w:left="1530" w:hanging="1440"/>
      </w:pPr>
      <w:rPr>
        <w:rFonts w:ascii="Symbol" w:hAnsi="Symbol" w:cs="Symbol"/>
        <w:sz w:val="24"/>
      </w:rPr>
    </w:lvl>
    <w:lvl w:ilvl="7">
      <w:start w:val="1"/>
      <w:numFmt w:val="decimal"/>
      <w:lvlText w:val="%1.%2.%3.%4.%5.%6.%7.%8"/>
      <w:lvlJc w:val="left"/>
      <w:pPr>
        <w:tabs>
          <w:tab w:val="num" w:pos="1905"/>
        </w:tabs>
        <w:ind w:left="1905" w:hanging="1800"/>
      </w:pPr>
      <w:rPr>
        <w:rFonts w:ascii="Symbol" w:hAnsi="Symbol" w:cs="Symbol"/>
        <w:sz w:val="24"/>
      </w:rPr>
    </w:lvl>
    <w:lvl w:ilvl="8">
      <w:start w:val="1"/>
      <w:numFmt w:val="decimal"/>
      <w:lvlText w:val="%1.%2.%3.%4.%5.%6.%7.%8.%9"/>
      <w:lvlJc w:val="left"/>
      <w:pPr>
        <w:tabs>
          <w:tab w:val="num" w:pos="1920"/>
        </w:tabs>
        <w:ind w:left="1920" w:hanging="1800"/>
      </w:pPr>
      <w:rPr>
        <w:rFonts w:ascii="Symbol" w:hAnsi="Symbol" w:cs="Symbol"/>
        <w:sz w:val="24"/>
      </w:rPr>
    </w:lvl>
  </w:abstractNum>
  <w:abstractNum w:abstractNumId="2" w15:restartNumberingAfterBreak="0">
    <w:nsid w:val="00000003"/>
    <w:multiLevelType w:val="singleLevel"/>
    <w:tmpl w:val="00000003"/>
    <w:name w:val="WW8Num3"/>
    <w:lvl w:ilvl="0">
      <w:numFmt w:val="bullet"/>
      <w:lvlText w:val=""/>
      <w:lvlJc w:val="left"/>
      <w:pPr>
        <w:tabs>
          <w:tab w:val="num" w:pos="0"/>
        </w:tabs>
      </w:pPr>
      <w:rPr>
        <w:rFonts w:ascii="Symbol" w:hAnsi="Symbol"/>
        <w:b w:val="0"/>
        <w:i w:val="0"/>
        <w:color w:val="000000"/>
        <w:sz w:val="20"/>
      </w:rPr>
    </w:lvl>
  </w:abstractNum>
  <w:abstractNum w:abstractNumId="3" w15:restartNumberingAfterBreak="0">
    <w:nsid w:val="00000004"/>
    <w:multiLevelType w:val="hybridMultilevel"/>
    <w:tmpl w:val="00000004"/>
    <w:lvl w:ilvl="0" w:tplc="C890BF32">
      <w:numFmt w:val="bullet"/>
      <w:lvlText w:val="-"/>
      <w:lvlJc w:val="left"/>
      <w:pPr>
        <w:tabs>
          <w:tab w:val="num" w:pos="0"/>
        </w:tabs>
        <w:ind w:left="0" w:firstLine="0"/>
      </w:pPr>
      <w:rPr>
        <w:rFonts w:ascii="Times New Roman" w:hAnsi="Times New Roman" w:cs="Times New Roman"/>
        <w:sz w:val="24"/>
      </w:rPr>
    </w:lvl>
    <w:lvl w:ilvl="1" w:tplc="65944648">
      <w:numFmt w:val="decimal"/>
      <w:lvlText w:val=""/>
      <w:lvlJc w:val="left"/>
    </w:lvl>
    <w:lvl w:ilvl="2" w:tplc="C47EB58C">
      <w:numFmt w:val="decimal"/>
      <w:lvlText w:val=""/>
      <w:lvlJc w:val="left"/>
    </w:lvl>
    <w:lvl w:ilvl="3" w:tplc="6126589C">
      <w:numFmt w:val="decimal"/>
      <w:lvlText w:val=""/>
      <w:lvlJc w:val="left"/>
    </w:lvl>
    <w:lvl w:ilvl="4" w:tplc="BB9A8CD8">
      <w:numFmt w:val="decimal"/>
      <w:lvlText w:val=""/>
      <w:lvlJc w:val="left"/>
    </w:lvl>
    <w:lvl w:ilvl="5" w:tplc="CDE68F2E">
      <w:numFmt w:val="decimal"/>
      <w:lvlText w:val=""/>
      <w:lvlJc w:val="left"/>
    </w:lvl>
    <w:lvl w:ilvl="6" w:tplc="8288F976">
      <w:numFmt w:val="decimal"/>
      <w:lvlText w:val=""/>
      <w:lvlJc w:val="left"/>
    </w:lvl>
    <w:lvl w:ilvl="7" w:tplc="ADE4A240">
      <w:numFmt w:val="decimal"/>
      <w:lvlText w:val=""/>
      <w:lvlJc w:val="left"/>
    </w:lvl>
    <w:lvl w:ilvl="8" w:tplc="FDA088F8">
      <w:numFmt w:val="decimal"/>
      <w:lvlText w:val=""/>
      <w:lvlJc w:val="left"/>
    </w:lvl>
  </w:abstractNum>
  <w:abstractNum w:abstractNumId="4" w15:restartNumberingAfterBreak="0">
    <w:nsid w:val="00000005"/>
    <w:multiLevelType w:val="hybridMultilevel"/>
    <w:tmpl w:val="00000005"/>
    <w:name w:val="WW8Num5"/>
    <w:lvl w:ilvl="0" w:tplc="760C4644">
      <w:numFmt w:val="bullet"/>
      <w:lvlText w:val="-"/>
      <w:lvlJc w:val="left"/>
      <w:pPr>
        <w:tabs>
          <w:tab w:val="num" w:pos="0"/>
        </w:tabs>
      </w:pPr>
      <w:rPr>
        <w:rFonts w:ascii="Times New Roman" w:hAnsi="Times New Roman"/>
        <w:sz w:val="24"/>
      </w:rPr>
    </w:lvl>
    <w:lvl w:ilvl="1" w:tplc="11AC4A16">
      <w:numFmt w:val="decimal"/>
      <w:lvlText w:val=""/>
      <w:lvlJc w:val="left"/>
    </w:lvl>
    <w:lvl w:ilvl="2" w:tplc="82F20C7E">
      <w:numFmt w:val="decimal"/>
      <w:lvlText w:val=""/>
      <w:lvlJc w:val="left"/>
    </w:lvl>
    <w:lvl w:ilvl="3" w:tplc="80B04070">
      <w:numFmt w:val="decimal"/>
      <w:lvlText w:val=""/>
      <w:lvlJc w:val="left"/>
    </w:lvl>
    <w:lvl w:ilvl="4" w:tplc="5404A2DA">
      <w:numFmt w:val="decimal"/>
      <w:lvlText w:val=""/>
      <w:lvlJc w:val="left"/>
    </w:lvl>
    <w:lvl w:ilvl="5" w:tplc="1F02D0BE">
      <w:numFmt w:val="decimal"/>
      <w:lvlText w:val=""/>
      <w:lvlJc w:val="left"/>
    </w:lvl>
    <w:lvl w:ilvl="6" w:tplc="9E2EB174">
      <w:numFmt w:val="decimal"/>
      <w:lvlText w:val=""/>
      <w:lvlJc w:val="left"/>
    </w:lvl>
    <w:lvl w:ilvl="7" w:tplc="253238A0">
      <w:numFmt w:val="decimal"/>
      <w:lvlText w:val=""/>
      <w:lvlJc w:val="left"/>
    </w:lvl>
    <w:lvl w:ilvl="8" w:tplc="A930048A">
      <w:numFmt w:val="decimal"/>
      <w:lvlText w:val=""/>
      <w:lvlJc w:val="left"/>
    </w:lvl>
  </w:abstractNum>
  <w:abstractNum w:abstractNumId="5" w15:restartNumberingAfterBreak="0">
    <w:nsid w:val="00000006"/>
    <w:multiLevelType w:val="singleLevel"/>
    <w:tmpl w:val="00000006"/>
    <w:name w:val="WW8Num6"/>
    <w:lvl w:ilvl="0">
      <w:numFmt w:val="bullet"/>
      <w:lvlText w:val=""/>
      <w:lvlJc w:val="left"/>
      <w:pPr>
        <w:tabs>
          <w:tab w:val="num" w:pos="0"/>
        </w:tabs>
      </w:pPr>
      <w:rPr>
        <w:rFonts w:ascii="Symbol" w:hAnsi="Symbol"/>
      </w:rPr>
    </w:lvl>
  </w:abstractNum>
  <w:abstractNum w:abstractNumId="6" w15:restartNumberingAfterBreak="0">
    <w:nsid w:val="00000007"/>
    <w:multiLevelType w:val="hybridMultilevel"/>
    <w:tmpl w:val="00000007"/>
    <w:name w:val="WW8Num7"/>
    <w:lvl w:ilvl="0" w:tplc="0C1E50FC">
      <w:numFmt w:val="bullet"/>
      <w:lvlText w:val=""/>
      <w:lvlJc w:val="left"/>
      <w:pPr>
        <w:tabs>
          <w:tab w:val="num" w:pos="0"/>
        </w:tabs>
      </w:pPr>
      <w:rPr>
        <w:rFonts w:ascii="Symbol" w:hAnsi="Symbol"/>
      </w:rPr>
    </w:lvl>
    <w:lvl w:ilvl="1" w:tplc="2F9E084E">
      <w:numFmt w:val="decimal"/>
      <w:lvlText w:val=""/>
      <w:lvlJc w:val="left"/>
    </w:lvl>
    <w:lvl w:ilvl="2" w:tplc="EB34D6B2">
      <w:numFmt w:val="decimal"/>
      <w:lvlText w:val=""/>
      <w:lvlJc w:val="left"/>
    </w:lvl>
    <w:lvl w:ilvl="3" w:tplc="F370D41C">
      <w:numFmt w:val="decimal"/>
      <w:lvlText w:val=""/>
      <w:lvlJc w:val="left"/>
    </w:lvl>
    <w:lvl w:ilvl="4" w:tplc="B38C88C0">
      <w:numFmt w:val="decimal"/>
      <w:lvlText w:val=""/>
      <w:lvlJc w:val="left"/>
    </w:lvl>
    <w:lvl w:ilvl="5" w:tplc="8D4AC270">
      <w:numFmt w:val="decimal"/>
      <w:lvlText w:val=""/>
      <w:lvlJc w:val="left"/>
    </w:lvl>
    <w:lvl w:ilvl="6" w:tplc="DE56085A">
      <w:numFmt w:val="decimal"/>
      <w:lvlText w:val=""/>
      <w:lvlJc w:val="left"/>
    </w:lvl>
    <w:lvl w:ilvl="7" w:tplc="E63AF116">
      <w:numFmt w:val="decimal"/>
      <w:lvlText w:val=""/>
      <w:lvlJc w:val="left"/>
    </w:lvl>
    <w:lvl w:ilvl="8" w:tplc="75EEA7A0">
      <w:numFmt w:val="decimal"/>
      <w:lvlText w:val=""/>
      <w:lvlJc w:val="left"/>
    </w:lvl>
  </w:abstractNum>
  <w:abstractNum w:abstractNumId="7" w15:restartNumberingAfterBreak="0">
    <w:nsid w:val="00000008"/>
    <w:multiLevelType w:val="multilevel"/>
    <w:tmpl w:val="00000008"/>
    <w:name w:val="WW8Num8"/>
    <w:lvl w:ilvl="0">
      <w:numFmt w:val="bullet"/>
      <w:lvlText w:val=""/>
      <w:lvlJc w:val="left"/>
      <w:pPr>
        <w:tabs>
          <w:tab w:val="num" w:pos="0"/>
        </w:tabs>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09"/>
    <w:multiLevelType w:val="hybridMultilevel"/>
    <w:tmpl w:val="00000009"/>
    <w:name w:val="WW8Num9"/>
    <w:lvl w:ilvl="0" w:tplc="FF82D226">
      <w:numFmt w:val="bullet"/>
      <w:lvlText w:val=""/>
      <w:lvlJc w:val="left"/>
      <w:pPr>
        <w:tabs>
          <w:tab w:val="num" w:pos="0"/>
        </w:tabs>
      </w:pPr>
      <w:rPr>
        <w:rFonts w:ascii="Symbol" w:hAnsi="Symbol"/>
      </w:rPr>
    </w:lvl>
    <w:lvl w:ilvl="1" w:tplc="A6F21A8A">
      <w:numFmt w:val="decimal"/>
      <w:lvlText w:val=""/>
      <w:lvlJc w:val="left"/>
    </w:lvl>
    <w:lvl w:ilvl="2" w:tplc="72AA4C78">
      <w:numFmt w:val="decimal"/>
      <w:lvlText w:val=""/>
      <w:lvlJc w:val="left"/>
    </w:lvl>
    <w:lvl w:ilvl="3" w:tplc="205849A6">
      <w:numFmt w:val="decimal"/>
      <w:lvlText w:val=""/>
      <w:lvlJc w:val="left"/>
    </w:lvl>
    <w:lvl w:ilvl="4" w:tplc="EB0AA1A6">
      <w:numFmt w:val="decimal"/>
      <w:lvlText w:val=""/>
      <w:lvlJc w:val="left"/>
    </w:lvl>
    <w:lvl w:ilvl="5" w:tplc="FCB40F48">
      <w:numFmt w:val="decimal"/>
      <w:lvlText w:val=""/>
      <w:lvlJc w:val="left"/>
    </w:lvl>
    <w:lvl w:ilvl="6" w:tplc="87705554">
      <w:numFmt w:val="decimal"/>
      <w:lvlText w:val=""/>
      <w:lvlJc w:val="left"/>
    </w:lvl>
    <w:lvl w:ilvl="7" w:tplc="E0D4C95C">
      <w:numFmt w:val="decimal"/>
      <w:lvlText w:val=""/>
      <w:lvlJc w:val="left"/>
    </w:lvl>
    <w:lvl w:ilvl="8" w:tplc="4FFA9B08">
      <w:numFmt w:val="decimal"/>
      <w:lvlText w:val=""/>
      <w:lvlJc w:val="left"/>
    </w:lvl>
  </w:abstractNum>
  <w:abstractNum w:abstractNumId="9" w15:restartNumberingAfterBreak="0">
    <w:nsid w:val="0000000A"/>
    <w:multiLevelType w:val="singleLevel"/>
    <w:tmpl w:val="0000000A"/>
    <w:name w:val="WW8Num10"/>
    <w:lvl w:ilvl="0">
      <w:numFmt w:val="bullet"/>
      <w:lvlText w:val=""/>
      <w:lvlJc w:val="left"/>
      <w:pPr>
        <w:tabs>
          <w:tab w:val="num" w:pos="0"/>
        </w:tabs>
      </w:pPr>
      <w:rPr>
        <w:rFonts w:ascii="Symbol" w:hAnsi="Symbol"/>
        <w:sz w:val="24"/>
      </w:rPr>
    </w:lvl>
  </w:abstractNum>
  <w:abstractNum w:abstractNumId="10" w15:restartNumberingAfterBreak="0">
    <w:nsid w:val="0000000B"/>
    <w:multiLevelType w:val="hybridMultilevel"/>
    <w:tmpl w:val="0000000B"/>
    <w:name w:val="WW8Num11"/>
    <w:lvl w:ilvl="0" w:tplc="C54EBB0C">
      <w:numFmt w:val="bullet"/>
      <w:lvlText w:val=""/>
      <w:lvlJc w:val="left"/>
      <w:pPr>
        <w:tabs>
          <w:tab w:val="num" w:pos="0"/>
        </w:tabs>
      </w:pPr>
      <w:rPr>
        <w:rFonts w:ascii="Symbol" w:hAnsi="Symbol"/>
      </w:rPr>
    </w:lvl>
    <w:lvl w:ilvl="1" w:tplc="49FCCA0E">
      <w:numFmt w:val="decimal"/>
      <w:lvlText w:val=""/>
      <w:lvlJc w:val="left"/>
    </w:lvl>
    <w:lvl w:ilvl="2" w:tplc="F7449CE6">
      <w:numFmt w:val="decimal"/>
      <w:lvlText w:val=""/>
      <w:lvlJc w:val="left"/>
    </w:lvl>
    <w:lvl w:ilvl="3" w:tplc="8CBA55F6">
      <w:numFmt w:val="decimal"/>
      <w:lvlText w:val=""/>
      <w:lvlJc w:val="left"/>
    </w:lvl>
    <w:lvl w:ilvl="4" w:tplc="4322C18E">
      <w:numFmt w:val="decimal"/>
      <w:lvlText w:val=""/>
      <w:lvlJc w:val="left"/>
    </w:lvl>
    <w:lvl w:ilvl="5" w:tplc="F580B55E">
      <w:numFmt w:val="decimal"/>
      <w:lvlText w:val=""/>
      <w:lvlJc w:val="left"/>
    </w:lvl>
    <w:lvl w:ilvl="6" w:tplc="4E600AB0">
      <w:numFmt w:val="decimal"/>
      <w:lvlText w:val=""/>
      <w:lvlJc w:val="left"/>
    </w:lvl>
    <w:lvl w:ilvl="7" w:tplc="657EF7AA">
      <w:numFmt w:val="decimal"/>
      <w:lvlText w:val=""/>
      <w:lvlJc w:val="left"/>
    </w:lvl>
    <w:lvl w:ilvl="8" w:tplc="B53C347A">
      <w:numFmt w:val="decimal"/>
      <w:lvlText w:val=""/>
      <w:lvlJc w:val="left"/>
    </w:lvl>
  </w:abstractNum>
  <w:abstractNum w:abstractNumId="11" w15:restartNumberingAfterBreak="0">
    <w:nsid w:val="0000000C"/>
    <w:multiLevelType w:val="multilevel"/>
    <w:tmpl w:val="0000000C"/>
    <w:name w:val="WW8Num12"/>
    <w:lvl w:ilvl="0">
      <w:numFmt w:val="bullet"/>
      <w:lvlText w:val=""/>
      <w:lvlJc w:val="left"/>
      <w:pPr>
        <w:tabs>
          <w:tab w:val="num" w:pos="0"/>
        </w:tabs>
      </w:pPr>
      <w:rPr>
        <w:rFonts w:ascii="Symbol" w:hAnsi="Symbo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000000D"/>
    <w:multiLevelType w:val="hybridMultilevel"/>
    <w:tmpl w:val="0000000D"/>
    <w:name w:val="WW8Num13"/>
    <w:lvl w:ilvl="0" w:tplc="996E8396">
      <w:numFmt w:val="bullet"/>
      <w:lvlText w:val=""/>
      <w:lvlJc w:val="left"/>
      <w:pPr>
        <w:tabs>
          <w:tab w:val="num" w:pos="0"/>
        </w:tabs>
      </w:pPr>
      <w:rPr>
        <w:rFonts w:ascii="Symbol" w:hAnsi="Symbol"/>
      </w:rPr>
    </w:lvl>
    <w:lvl w:ilvl="1" w:tplc="B4DCC868">
      <w:numFmt w:val="decimal"/>
      <w:lvlText w:val=""/>
      <w:lvlJc w:val="left"/>
    </w:lvl>
    <w:lvl w:ilvl="2" w:tplc="F012A204">
      <w:numFmt w:val="decimal"/>
      <w:lvlText w:val=""/>
      <w:lvlJc w:val="left"/>
    </w:lvl>
    <w:lvl w:ilvl="3" w:tplc="EAD4793A">
      <w:numFmt w:val="decimal"/>
      <w:lvlText w:val=""/>
      <w:lvlJc w:val="left"/>
    </w:lvl>
    <w:lvl w:ilvl="4" w:tplc="0C8232E0">
      <w:numFmt w:val="decimal"/>
      <w:lvlText w:val=""/>
      <w:lvlJc w:val="left"/>
    </w:lvl>
    <w:lvl w:ilvl="5" w:tplc="40E4B950">
      <w:numFmt w:val="decimal"/>
      <w:lvlText w:val=""/>
      <w:lvlJc w:val="left"/>
    </w:lvl>
    <w:lvl w:ilvl="6" w:tplc="BA6428AC">
      <w:numFmt w:val="decimal"/>
      <w:lvlText w:val=""/>
      <w:lvlJc w:val="left"/>
    </w:lvl>
    <w:lvl w:ilvl="7" w:tplc="BEAA10CC">
      <w:numFmt w:val="decimal"/>
      <w:lvlText w:val=""/>
      <w:lvlJc w:val="left"/>
    </w:lvl>
    <w:lvl w:ilvl="8" w:tplc="D31ED4FE">
      <w:numFmt w:val="decimal"/>
      <w:lvlText w:val=""/>
      <w:lvlJc w:val="left"/>
    </w:lvl>
  </w:abstractNum>
  <w:abstractNum w:abstractNumId="13" w15:restartNumberingAfterBreak="0">
    <w:nsid w:val="0000000E"/>
    <w:multiLevelType w:val="hybridMultilevel"/>
    <w:tmpl w:val="0000000E"/>
    <w:name w:val="WW8Num14"/>
    <w:lvl w:ilvl="0" w:tplc="259AEF8A">
      <w:numFmt w:val="bullet"/>
      <w:lvlText w:val=""/>
      <w:lvlJc w:val="left"/>
      <w:pPr>
        <w:tabs>
          <w:tab w:val="num" w:pos="0"/>
        </w:tabs>
      </w:pPr>
      <w:rPr>
        <w:rFonts w:ascii="Symbol" w:hAnsi="Symbol"/>
        <w:b/>
        <w:i w:val="0"/>
      </w:rPr>
    </w:lvl>
    <w:lvl w:ilvl="1" w:tplc="1C60EB56">
      <w:numFmt w:val="decimal"/>
      <w:lvlText w:val=""/>
      <w:lvlJc w:val="left"/>
    </w:lvl>
    <w:lvl w:ilvl="2" w:tplc="D95E97A2">
      <w:numFmt w:val="decimal"/>
      <w:lvlText w:val=""/>
      <w:lvlJc w:val="left"/>
    </w:lvl>
    <w:lvl w:ilvl="3" w:tplc="B3288C84">
      <w:numFmt w:val="decimal"/>
      <w:lvlText w:val=""/>
      <w:lvlJc w:val="left"/>
    </w:lvl>
    <w:lvl w:ilvl="4" w:tplc="4EF8D336">
      <w:numFmt w:val="decimal"/>
      <w:lvlText w:val=""/>
      <w:lvlJc w:val="left"/>
    </w:lvl>
    <w:lvl w:ilvl="5" w:tplc="50065956">
      <w:numFmt w:val="decimal"/>
      <w:lvlText w:val=""/>
      <w:lvlJc w:val="left"/>
    </w:lvl>
    <w:lvl w:ilvl="6" w:tplc="8C6A543A">
      <w:numFmt w:val="decimal"/>
      <w:lvlText w:val=""/>
      <w:lvlJc w:val="left"/>
    </w:lvl>
    <w:lvl w:ilvl="7" w:tplc="86784C68">
      <w:numFmt w:val="decimal"/>
      <w:lvlText w:val=""/>
      <w:lvlJc w:val="left"/>
    </w:lvl>
    <w:lvl w:ilvl="8" w:tplc="9148003E">
      <w:numFmt w:val="decimal"/>
      <w:lvlText w:val=""/>
      <w:lvlJc w:val="left"/>
    </w:lvl>
  </w:abstractNum>
  <w:abstractNum w:abstractNumId="14" w15:restartNumberingAfterBreak="0">
    <w:nsid w:val="0000000F"/>
    <w:multiLevelType w:val="hybridMultilevel"/>
    <w:tmpl w:val="0000000F"/>
    <w:name w:val="WW8Num15"/>
    <w:lvl w:ilvl="0" w:tplc="BB14622E">
      <w:numFmt w:val="bullet"/>
      <w:lvlText w:val=""/>
      <w:lvlJc w:val="left"/>
      <w:pPr>
        <w:tabs>
          <w:tab w:val="num" w:pos="0"/>
        </w:tabs>
      </w:pPr>
      <w:rPr>
        <w:rFonts w:ascii="Symbol" w:hAnsi="Symbol"/>
      </w:rPr>
    </w:lvl>
    <w:lvl w:ilvl="1" w:tplc="FC6EC848">
      <w:numFmt w:val="decimal"/>
      <w:lvlText w:val=""/>
      <w:lvlJc w:val="left"/>
    </w:lvl>
    <w:lvl w:ilvl="2" w:tplc="0C545CA4">
      <w:numFmt w:val="decimal"/>
      <w:lvlText w:val=""/>
      <w:lvlJc w:val="left"/>
    </w:lvl>
    <w:lvl w:ilvl="3" w:tplc="68F6361A">
      <w:numFmt w:val="decimal"/>
      <w:lvlText w:val=""/>
      <w:lvlJc w:val="left"/>
    </w:lvl>
    <w:lvl w:ilvl="4" w:tplc="D7848F58">
      <w:numFmt w:val="decimal"/>
      <w:lvlText w:val=""/>
      <w:lvlJc w:val="left"/>
    </w:lvl>
    <w:lvl w:ilvl="5" w:tplc="A860F9E8">
      <w:numFmt w:val="decimal"/>
      <w:lvlText w:val=""/>
      <w:lvlJc w:val="left"/>
    </w:lvl>
    <w:lvl w:ilvl="6" w:tplc="E50C86CA">
      <w:numFmt w:val="decimal"/>
      <w:lvlText w:val=""/>
      <w:lvlJc w:val="left"/>
    </w:lvl>
    <w:lvl w:ilvl="7" w:tplc="64CC4762">
      <w:numFmt w:val="decimal"/>
      <w:lvlText w:val=""/>
      <w:lvlJc w:val="left"/>
    </w:lvl>
    <w:lvl w:ilvl="8" w:tplc="07CA3A8C">
      <w:numFmt w:val="decimal"/>
      <w:lvlText w:val=""/>
      <w:lvlJc w:val="left"/>
    </w:lvl>
  </w:abstractNum>
  <w:abstractNum w:abstractNumId="15" w15:restartNumberingAfterBreak="0">
    <w:nsid w:val="00000010"/>
    <w:multiLevelType w:val="hybridMultilevel"/>
    <w:tmpl w:val="00000010"/>
    <w:name w:val="WW8Num16"/>
    <w:lvl w:ilvl="0" w:tplc="E028E92E">
      <w:numFmt w:val="bullet"/>
      <w:lvlText w:val=""/>
      <w:lvlJc w:val="left"/>
      <w:pPr>
        <w:tabs>
          <w:tab w:val="num" w:pos="0"/>
        </w:tabs>
      </w:pPr>
      <w:rPr>
        <w:rFonts w:ascii="Symbol" w:hAnsi="Symbol"/>
      </w:rPr>
    </w:lvl>
    <w:lvl w:ilvl="1" w:tplc="40D6D3BC">
      <w:numFmt w:val="decimal"/>
      <w:lvlText w:val=""/>
      <w:lvlJc w:val="left"/>
    </w:lvl>
    <w:lvl w:ilvl="2" w:tplc="83A0F104">
      <w:numFmt w:val="decimal"/>
      <w:lvlText w:val=""/>
      <w:lvlJc w:val="left"/>
    </w:lvl>
    <w:lvl w:ilvl="3" w:tplc="B1047200">
      <w:numFmt w:val="decimal"/>
      <w:lvlText w:val=""/>
      <w:lvlJc w:val="left"/>
    </w:lvl>
    <w:lvl w:ilvl="4" w:tplc="06289124">
      <w:numFmt w:val="decimal"/>
      <w:lvlText w:val=""/>
      <w:lvlJc w:val="left"/>
    </w:lvl>
    <w:lvl w:ilvl="5" w:tplc="9606FB0E">
      <w:numFmt w:val="decimal"/>
      <w:lvlText w:val=""/>
      <w:lvlJc w:val="left"/>
    </w:lvl>
    <w:lvl w:ilvl="6" w:tplc="F7A64C44">
      <w:numFmt w:val="decimal"/>
      <w:lvlText w:val=""/>
      <w:lvlJc w:val="left"/>
    </w:lvl>
    <w:lvl w:ilvl="7" w:tplc="2D0221BE">
      <w:numFmt w:val="decimal"/>
      <w:lvlText w:val=""/>
      <w:lvlJc w:val="left"/>
    </w:lvl>
    <w:lvl w:ilvl="8" w:tplc="F606E52A">
      <w:numFmt w:val="decimal"/>
      <w:lvlText w:val=""/>
      <w:lvlJc w:val="left"/>
    </w:lvl>
  </w:abstractNum>
  <w:abstractNum w:abstractNumId="16" w15:restartNumberingAfterBreak="0">
    <w:nsid w:val="00000011"/>
    <w:multiLevelType w:val="singleLevel"/>
    <w:tmpl w:val="00000011"/>
    <w:name w:val="WW8Num17"/>
    <w:lvl w:ilvl="0">
      <w:numFmt w:val="bullet"/>
      <w:lvlText w:val=""/>
      <w:lvlJc w:val="left"/>
      <w:pPr>
        <w:tabs>
          <w:tab w:val="num" w:pos="0"/>
        </w:tabs>
      </w:pPr>
      <w:rPr>
        <w:rFonts w:ascii="Symbol" w:hAnsi="Symbol"/>
        <w:sz w:val="20"/>
      </w:rPr>
    </w:lvl>
  </w:abstractNum>
  <w:abstractNum w:abstractNumId="17" w15:restartNumberingAfterBreak="0">
    <w:nsid w:val="00000012"/>
    <w:multiLevelType w:val="hybridMultilevel"/>
    <w:tmpl w:val="00000012"/>
    <w:name w:val="WW8Num18"/>
    <w:lvl w:ilvl="0" w:tplc="CF6A93E2">
      <w:numFmt w:val="bullet"/>
      <w:lvlText w:val=""/>
      <w:lvlJc w:val="left"/>
      <w:pPr>
        <w:tabs>
          <w:tab w:val="num" w:pos="0"/>
        </w:tabs>
      </w:pPr>
      <w:rPr>
        <w:rFonts w:ascii="Symbol" w:hAnsi="Symbol"/>
      </w:rPr>
    </w:lvl>
    <w:lvl w:ilvl="1" w:tplc="C1C0764C">
      <w:numFmt w:val="decimal"/>
      <w:lvlText w:val=""/>
      <w:lvlJc w:val="left"/>
    </w:lvl>
    <w:lvl w:ilvl="2" w:tplc="D95E6722">
      <w:numFmt w:val="decimal"/>
      <w:lvlText w:val=""/>
      <w:lvlJc w:val="left"/>
    </w:lvl>
    <w:lvl w:ilvl="3" w:tplc="20F80A40">
      <w:numFmt w:val="decimal"/>
      <w:lvlText w:val=""/>
      <w:lvlJc w:val="left"/>
    </w:lvl>
    <w:lvl w:ilvl="4" w:tplc="B8203938">
      <w:numFmt w:val="decimal"/>
      <w:lvlText w:val=""/>
      <w:lvlJc w:val="left"/>
    </w:lvl>
    <w:lvl w:ilvl="5" w:tplc="7B0ABE36">
      <w:numFmt w:val="decimal"/>
      <w:lvlText w:val=""/>
      <w:lvlJc w:val="left"/>
    </w:lvl>
    <w:lvl w:ilvl="6" w:tplc="A3F8EC34">
      <w:numFmt w:val="decimal"/>
      <w:lvlText w:val=""/>
      <w:lvlJc w:val="left"/>
    </w:lvl>
    <w:lvl w:ilvl="7" w:tplc="321CA926">
      <w:numFmt w:val="decimal"/>
      <w:lvlText w:val=""/>
      <w:lvlJc w:val="left"/>
    </w:lvl>
    <w:lvl w:ilvl="8" w:tplc="82D0F6A2">
      <w:numFmt w:val="decimal"/>
      <w:lvlText w:val=""/>
      <w:lvlJc w:val="left"/>
    </w:lvl>
  </w:abstractNum>
  <w:abstractNum w:abstractNumId="18" w15:restartNumberingAfterBreak="0">
    <w:nsid w:val="00000013"/>
    <w:multiLevelType w:val="multilevel"/>
    <w:tmpl w:val="00000013"/>
    <w:name w:val="WW8Num19"/>
    <w:lvl w:ilvl="0">
      <w:numFmt w:val="bullet"/>
      <w:lvlText w:val=""/>
      <w:lvlJc w:val="left"/>
      <w:pPr>
        <w:tabs>
          <w:tab w:val="num" w:pos="0"/>
        </w:tabs>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000014"/>
    <w:multiLevelType w:val="hybridMultilevel"/>
    <w:tmpl w:val="00000014"/>
    <w:name w:val="WW8Num20"/>
    <w:lvl w:ilvl="0" w:tplc="10805310">
      <w:numFmt w:val="bullet"/>
      <w:lvlText w:val=""/>
      <w:lvlJc w:val="left"/>
      <w:pPr>
        <w:tabs>
          <w:tab w:val="num" w:pos="0"/>
        </w:tabs>
      </w:pPr>
      <w:rPr>
        <w:rFonts w:ascii="Symbol" w:hAnsi="Symbol"/>
      </w:rPr>
    </w:lvl>
    <w:lvl w:ilvl="1" w:tplc="25A0ECE6">
      <w:numFmt w:val="decimal"/>
      <w:lvlText w:val=""/>
      <w:lvlJc w:val="left"/>
    </w:lvl>
    <w:lvl w:ilvl="2" w:tplc="F6664CDC">
      <w:numFmt w:val="decimal"/>
      <w:lvlText w:val=""/>
      <w:lvlJc w:val="left"/>
    </w:lvl>
    <w:lvl w:ilvl="3" w:tplc="109A2CCC">
      <w:numFmt w:val="decimal"/>
      <w:lvlText w:val=""/>
      <w:lvlJc w:val="left"/>
    </w:lvl>
    <w:lvl w:ilvl="4" w:tplc="EE586DEC">
      <w:numFmt w:val="decimal"/>
      <w:lvlText w:val=""/>
      <w:lvlJc w:val="left"/>
    </w:lvl>
    <w:lvl w:ilvl="5" w:tplc="695EBF76">
      <w:numFmt w:val="decimal"/>
      <w:lvlText w:val=""/>
      <w:lvlJc w:val="left"/>
    </w:lvl>
    <w:lvl w:ilvl="6" w:tplc="AEE408BC">
      <w:numFmt w:val="decimal"/>
      <w:lvlText w:val=""/>
      <w:lvlJc w:val="left"/>
    </w:lvl>
    <w:lvl w:ilvl="7" w:tplc="4D809E5E">
      <w:numFmt w:val="decimal"/>
      <w:lvlText w:val=""/>
      <w:lvlJc w:val="left"/>
    </w:lvl>
    <w:lvl w:ilvl="8" w:tplc="FA089112">
      <w:numFmt w:val="decimal"/>
      <w:lvlText w:val=""/>
      <w:lvlJc w:val="left"/>
    </w:lvl>
  </w:abstractNum>
  <w:abstractNum w:abstractNumId="20" w15:restartNumberingAfterBreak="0">
    <w:nsid w:val="00000015"/>
    <w:multiLevelType w:val="hybridMultilevel"/>
    <w:tmpl w:val="00000015"/>
    <w:name w:val="WW8Num21"/>
    <w:lvl w:ilvl="0" w:tplc="C71AD33C">
      <w:numFmt w:val="bullet"/>
      <w:lvlText w:val=""/>
      <w:lvlJc w:val="left"/>
      <w:pPr>
        <w:tabs>
          <w:tab w:val="num" w:pos="0"/>
        </w:tabs>
      </w:pPr>
      <w:rPr>
        <w:rFonts w:ascii="Symbol" w:hAnsi="Symbol"/>
      </w:rPr>
    </w:lvl>
    <w:lvl w:ilvl="1" w:tplc="38FA575C">
      <w:numFmt w:val="decimal"/>
      <w:lvlText w:val=""/>
      <w:lvlJc w:val="left"/>
    </w:lvl>
    <w:lvl w:ilvl="2" w:tplc="ECD08BAE">
      <w:numFmt w:val="decimal"/>
      <w:lvlText w:val=""/>
      <w:lvlJc w:val="left"/>
    </w:lvl>
    <w:lvl w:ilvl="3" w:tplc="004467DA">
      <w:numFmt w:val="decimal"/>
      <w:lvlText w:val=""/>
      <w:lvlJc w:val="left"/>
    </w:lvl>
    <w:lvl w:ilvl="4" w:tplc="99D639AE">
      <w:numFmt w:val="decimal"/>
      <w:lvlText w:val=""/>
      <w:lvlJc w:val="left"/>
    </w:lvl>
    <w:lvl w:ilvl="5" w:tplc="3DC4E91C">
      <w:numFmt w:val="decimal"/>
      <w:lvlText w:val=""/>
      <w:lvlJc w:val="left"/>
    </w:lvl>
    <w:lvl w:ilvl="6" w:tplc="893C5690">
      <w:numFmt w:val="decimal"/>
      <w:lvlText w:val=""/>
      <w:lvlJc w:val="left"/>
    </w:lvl>
    <w:lvl w:ilvl="7" w:tplc="26365414">
      <w:numFmt w:val="decimal"/>
      <w:lvlText w:val=""/>
      <w:lvlJc w:val="left"/>
    </w:lvl>
    <w:lvl w:ilvl="8" w:tplc="F4BA28B2">
      <w:numFmt w:val="decimal"/>
      <w:lvlText w:val=""/>
      <w:lvlJc w:val="left"/>
    </w:lvl>
  </w:abstractNum>
  <w:abstractNum w:abstractNumId="21" w15:restartNumberingAfterBreak="0">
    <w:nsid w:val="00000016"/>
    <w:multiLevelType w:val="hybridMultilevel"/>
    <w:tmpl w:val="00000016"/>
    <w:name w:val="WW8Num22"/>
    <w:lvl w:ilvl="0" w:tplc="C0120136">
      <w:numFmt w:val="bullet"/>
      <w:lvlText w:val=""/>
      <w:lvlJc w:val="left"/>
      <w:pPr>
        <w:tabs>
          <w:tab w:val="num" w:pos="0"/>
        </w:tabs>
      </w:pPr>
      <w:rPr>
        <w:rFonts w:ascii="Symbol" w:hAnsi="Symbol"/>
        <w:sz w:val="22"/>
      </w:rPr>
    </w:lvl>
    <w:lvl w:ilvl="1" w:tplc="B5921C04">
      <w:numFmt w:val="decimal"/>
      <w:lvlText w:val=""/>
      <w:lvlJc w:val="left"/>
    </w:lvl>
    <w:lvl w:ilvl="2" w:tplc="42C84DD0">
      <w:numFmt w:val="decimal"/>
      <w:lvlText w:val=""/>
      <w:lvlJc w:val="left"/>
    </w:lvl>
    <w:lvl w:ilvl="3" w:tplc="94946E00">
      <w:numFmt w:val="decimal"/>
      <w:lvlText w:val=""/>
      <w:lvlJc w:val="left"/>
    </w:lvl>
    <w:lvl w:ilvl="4" w:tplc="6DD610BA">
      <w:numFmt w:val="decimal"/>
      <w:lvlText w:val=""/>
      <w:lvlJc w:val="left"/>
    </w:lvl>
    <w:lvl w:ilvl="5" w:tplc="034AA2FC">
      <w:numFmt w:val="decimal"/>
      <w:lvlText w:val=""/>
      <w:lvlJc w:val="left"/>
    </w:lvl>
    <w:lvl w:ilvl="6" w:tplc="25EAE50E">
      <w:numFmt w:val="decimal"/>
      <w:lvlText w:val=""/>
      <w:lvlJc w:val="left"/>
    </w:lvl>
    <w:lvl w:ilvl="7" w:tplc="09929564">
      <w:numFmt w:val="decimal"/>
      <w:lvlText w:val=""/>
      <w:lvlJc w:val="left"/>
    </w:lvl>
    <w:lvl w:ilvl="8" w:tplc="88F22090">
      <w:numFmt w:val="decimal"/>
      <w:lvlText w:val=""/>
      <w:lvlJc w:val="left"/>
    </w:lvl>
  </w:abstractNum>
  <w:abstractNum w:abstractNumId="22" w15:restartNumberingAfterBreak="0">
    <w:nsid w:val="00000017"/>
    <w:multiLevelType w:val="hybridMultilevel"/>
    <w:tmpl w:val="00000017"/>
    <w:name w:val="WW8Num23"/>
    <w:lvl w:ilvl="0" w:tplc="8B802126">
      <w:numFmt w:val="bullet"/>
      <w:lvlText w:val=""/>
      <w:lvlJc w:val="left"/>
      <w:pPr>
        <w:tabs>
          <w:tab w:val="num" w:pos="0"/>
        </w:tabs>
      </w:pPr>
      <w:rPr>
        <w:rFonts w:ascii="Symbol" w:hAnsi="Symbol"/>
      </w:rPr>
    </w:lvl>
    <w:lvl w:ilvl="1" w:tplc="185AA946">
      <w:numFmt w:val="decimal"/>
      <w:lvlText w:val=""/>
      <w:lvlJc w:val="left"/>
    </w:lvl>
    <w:lvl w:ilvl="2" w:tplc="5DD2B26C">
      <w:numFmt w:val="decimal"/>
      <w:lvlText w:val=""/>
      <w:lvlJc w:val="left"/>
    </w:lvl>
    <w:lvl w:ilvl="3" w:tplc="86D03A34">
      <w:numFmt w:val="decimal"/>
      <w:lvlText w:val=""/>
      <w:lvlJc w:val="left"/>
    </w:lvl>
    <w:lvl w:ilvl="4" w:tplc="56D82282">
      <w:numFmt w:val="decimal"/>
      <w:lvlText w:val=""/>
      <w:lvlJc w:val="left"/>
    </w:lvl>
    <w:lvl w:ilvl="5" w:tplc="18641EF8">
      <w:numFmt w:val="decimal"/>
      <w:lvlText w:val=""/>
      <w:lvlJc w:val="left"/>
    </w:lvl>
    <w:lvl w:ilvl="6" w:tplc="8E70EE7A">
      <w:numFmt w:val="decimal"/>
      <w:lvlText w:val=""/>
      <w:lvlJc w:val="left"/>
    </w:lvl>
    <w:lvl w:ilvl="7" w:tplc="6302C29E">
      <w:numFmt w:val="decimal"/>
      <w:lvlText w:val=""/>
      <w:lvlJc w:val="left"/>
    </w:lvl>
    <w:lvl w:ilvl="8" w:tplc="C7E06882">
      <w:numFmt w:val="decimal"/>
      <w:lvlText w:val=""/>
      <w:lvlJc w:val="left"/>
    </w:lvl>
  </w:abstractNum>
  <w:abstractNum w:abstractNumId="23" w15:restartNumberingAfterBreak="0">
    <w:nsid w:val="00000018"/>
    <w:multiLevelType w:val="hybridMultilevel"/>
    <w:tmpl w:val="00000018"/>
    <w:name w:val="WW8Num24"/>
    <w:lvl w:ilvl="0" w:tplc="6DA01E60">
      <w:numFmt w:val="bullet"/>
      <w:lvlText w:val=""/>
      <w:lvlJc w:val="left"/>
      <w:pPr>
        <w:tabs>
          <w:tab w:val="num" w:pos="0"/>
        </w:tabs>
      </w:pPr>
      <w:rPr>
        <w:rFonts w:ascii="Symbol" w:hAnsi="Symbol"/>
        <w:sz w:val="24"/>
      </w:rPr>
    </w:lvl>
    <w:lvl w:ilvl="1" w:tplc="8F5AE8A6">
      <w:numFmt w:val="decimal"/>
      <w:lvlText w:val=""/>
      <w:lvlJc w:val="left"/>
    </w:lvl>
    <w:lvl w:ilvl="2" w:tplc="C1F67F96">
      <w:numFmt w:val="decimal"/>
      <w:lvlText w:val=""/>
      <w:lvlJc w:val="left"/>
    </w:lvl>
    <w:lvl w:ilvl="3" w:tplc="28000F62">
      <w:numFmt w:val="decimal"/>
      <w:lvlText w:val=""/>
      <w:lvlJc w:val="left"/>
    </w:lvl>
    <w:lvl w:ilvl="4" w:tplc="6C56AEC8">
      <w:numFmt w:val="decimal"/>
      <w:lvlText w:val=""/>
      <w:lvlJc w:val="left"/>
    </w:lvl>
    <w:lvl w:ilvl="5" w:tplc="B546EFD2">
      <w:numFmt w:val="decimal"/>
      <w:lvlText w:val=""/>
      <w:lvlJc w:val="left"/>
    </w:lvl>
    <w:lvl w:ilvl="6" w:tplc="E976DD8E">
      <w:numFmt w:val="decimal"/>
      <w:lvlText w:val=""/>
      <w:lvlJc w:val="left"/>
    </w:lvl>
    <w:lvl w:ilvl="7" w:tplc="1CE85FE4">
      <w:numFmt w:val="decimal"/>
      <w:lvlText w:val=""/>
      <w:lvlJc w:val="left"/>
    </w:lvl>
    <w:lvl w:ilvl="8" w:tplc="42AE8AA4">
      <w:numFmt w:val="decimal"/>
      <w:lvlText w:val=""/>
      <w:lvlJc w:val="left"/>
    </w:lvl>
  </w:abstractNum>
  <w:abstractNum w:abstractNumId="24" w15:restartNumberingAfterBreak="0">
    <w:nsid w:val="00000019"/>
    <w:multiLevelType w:val="hybridMultilevel"/>
    <w:tmpl w:val="00000019"/>
    <w:name w:val="WW8Num25"/>
    <w:lvl w:ilvl="0" w:tplc="65FCE0E0">
      <w:numFmt w:val="bullet"/>
      <w:lvlText w:val=""/>
      <w:lvlJc w:val="left"/>
      <w:pPr>
        <w:tabs>
          <w:tab w:val="num" w:pos="0"/>
        </w:tabs>
      </w:pPr>
      <w:rPr>
        <w:rFonts w:ascii="Symbol" w:hAnsi="Symbol"/>
      </w:rPr>
    </w:lvl>
    <w:lvl w:ilvl="1" w:tplc="B1EE8314">
      <w:numFmt w:val="decimal"/>
      <w:lvlText w:val=""/>
      <w:lvlJc w:val="left"/>
    </w:lvl>
    <w:lvl w:ilvl="2" w:tplc="172C5DA8">
      <w:numFmt w:val="decimal"/>
      <w:lvlText w:val=""/>
      <w:lvlJc w:val="left"/>
    </w:lvl>
    <w:lvl w:ilvl="3" w:tplc="845C25D2">
      <w:numFmt w:val="decimal"/>
      <w:lvlText w:val=""/>
      <w:lvlJc w:val="left"/>
    </w:lvl>
    <w:lvl w:ilvl="4" w:tplc="546C0CC8">
      <w:numFmt w:val="decimal"/>
      <w:lvlText w:val=""/>
      <w:lvlJc w:val="left"/>
    </w:lvl>
    <w:lvl w:ilvl="5" w:tplc="A83C7DCA">
      <w:numFmt w:val="decimal"/>
      <w:lvlText w:val=""/>
      <w:lvlJc w:val="left"/>
    </w:lvl>
    <w:lvl w:ilvl="6" w:tplc="4A2605D8">
      <w:numFmt w:val="decimal"/>
      <w:lvlText w:val=""/>
      <w:lvlJc w:val="left"/>
    </w:lvl>
    <w:lvl w:ilvl="7" w:tplc="B33C9D10">
      <w:numFmt w:val="decimal"/>
      <w:lvlText w:val=""/>
      <w:lvlJc w:val="left"/>
    </w:lvl>
    <w:lvl w:ilvl="8" w:tplc="FDE85BCA">
      <w:numFmt w:val="decimal"/>
      <w:lvlText w:val=""/>
      <w:lvlJc w:val="left"/>
    </w:lvl>
  </w:abstractNum>
  <w:abstractNum w:abstractNumId="25" w15:restartNumberingAfterBreak="0">
    <w:nsid w:val="0000001A"/>
    <w:multiLevelType w:val="hybridMultilevel"/>
    <w:tmpl w:val="0000001A"/>
    <w:name w:val="WW8Num26"/>
    <w:lvl w:ilvl="0" w:tplc="E8F22822">
      <w:start w:val="1"/>
      <w:numFmt w:val="bullet"/>
      <w:lvlText w:val="o"/>
      <w:lvlJc w:val="left"/>
      <w:pPr>
        <w:tabs>
          <w:tab w:val="num" w:pos="1429"/>
        </w:tabs>
        <w:ind w:left="1429" w:hanging="360"/>
      </w:pPr>
      <w:rPr>
        <w:rFonts w:ascii="Courier New" w:hAnsi="Courier New"/>
        <w:sz w:val="22"/>
      </w:rPr>
    </w:lvl>
    <w:lvl w:ilvl="1" w:tplc="2F145C50">
      <w:numFmt w:val="decimal"/>
      <w:lvlText w:val=""/>
      <w:lvlJc w:val="left"/>
    </w:lvl>
    <w:lvl w:ilvl="2" w:tplc="C37851F6">
      <w:numFmt w:val="decimal"/>
      <w:lvlText w:val=""/>
      <w:lvlJc w:val="left"/>
    </w:lvl>
    <w:lvl w:ilvl="3" w:tplc="CE4A646E">
      <w:numFmt w:val="decimal"/>
      <w:lvlText w:val=""/>
      <w:lvlJc w:val="left"/>
    </w:lvl>
    <w:lvl w:ilvl="4" w:tplc="52E0AC1A">
      <w:numFmt w:val="decimal"/>
      <w:lvlText w:val=""/>
      <w:lvlJc w:val="left"/>
    </w:lvl>
    <w:lvl w:ilvl="5" w:tplc="F9942C86">
      <w:numFmt w:val="decimal"/>
      <w:lvlText w:val=""/>
      <w:lvlJc w:val="left"/>
    </w:lvl>
    <w:lvl w:ilvl="6" w:tplc="8F064190">
      <w:numFmt w:val="decimal"/>
      <w:lvlText w:val=""/>
      <w:lvlJc w:val="left"/>
    </w:lvl>
    <w:lvl w:ilvl="7" w:tplc="9D58BD38">
      <w:numFmt w:val="decimal"/>
      <w:lvlText w:val=""/>
      <w:lvlJc w:val="left"/>
    </w:lvl>
    <w:lvl w:ilvl="8" w:tplc="BB0C7148">
      <w:numFmt w:val="decimal"/>
      <w:lvlText w:val=""/>
      <w:lvlJc w:val="left"/>
    </w:lvl>
  </w:abstractNum>
  <w:abstractNum w:abstractNumId="26" w15:restartNumberingAfterBreak="0">
    <w:nsid w:val="0F625847"/>
    <w:multiLevelType w:val="hybridMultilevel"/>
    <w:tmpl w:val="C08AF02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150677C"/>
    <w:multiLevelType w:val="hybridMultilevel"/>
    <w:tmpl w:val="9AB0D0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3301745"/>
    <w:multiLevelType w:val="hybridMultilevel"/>
    <w:tmpl w:val="EA903EC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3996426"/>
    <w:multiLevelType w:val="hybridMultilevel"/>
    <w:tmpl w:val="324CF1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3CC4B39"/>
    <w:multiLevelType w:val="hybridMultilevel"/>
    <w:tmpl w:val="F7A2C1F6"/>
    <w:name w:val="WW8Num62"/>
    <w:lvl w:ilvl="0" w:tplc="040C0003">
      <w:start w:val="1"/>
      <w:numFmt w:val="bullet"/>
      <w:lvlText w:val="o"/>
      <w:lvlJc w:val="left"/>
      <w:pPr>
        <w:tabs>
          <w:tab w:val="num" w:pos="1069"/>
        </w:tabs>
        <w:ind w:left="1069" w:hanging="360"/>
      </w:pPr>
      <w:rPr>
        <w:rFonts w:ascii="Courier New" w:hAnsi="Courier New"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31" w15:restartNumberingAfterBreak="0">
    <w:nsid w:val="3654773C"/>
    <w:multiLevelType w:val="hybridMultilevel"/>
    <w:tmpl w:val="98A8E822"/>
    <w:lvl w:ilvl="0" w:tplc="32788FB4">
      <w:numFmt w:val="bullet"/>
      <w:lvlText w:val="-"/>
      <w:lvlJc w:val="left"/>
      <w:pPr>
        <w:tabs>
          <w:tab w:val="num" w:pos="720"/>
        </w:tabs>
        <w:ind w:left="720" w:hanging="360"/>
      </w:pPr>
      <w:rPr>
        <w:rFonts w:ascii="Times New Roman" w:eastAsia="Arial"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6E07E01"/>
    <w:multiLevelType w:val="hybridMultilevel"/>
    <w:tmpl w:val="E0387446"/>
    <w:name w:val="WW8Num63"/>
    <w:lvl w:ilvl="0" w:tplc="389412D8">
      <w:start w:val="1"/>
      <w:numFmt w:val="decimal"/>
      <w:lvlText w:val="%1)"/>
      <w:lvlJc w:val="left"/>
      <w:pPr>
        <w:tabs>
          <w:tab w:val="num" w:pos="360"/>
        </w:tabs>
        <w:ind w:left="360" w:hanging="360"/>
      </w:pPr>
      <w:rPr>
        <w:rFonts w:cs="Times New Roman"/>
        <w:b/>
        <w:sz w:val="24"/>
      </w:rPr>
    </w:lvl>
    <w:lvl w:ilvl="1" w:tplc="040C0019">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37975469"/>
    <w:multiLevelType w:val="hybridMultilevel"/>
    <w:tmpl w:val="BF8C185A"/>
    <w:lvl w:ilvl="0" w:tplc="040C0001">
      <w:start w:val="1"/>
      <w:numFmt w:val="bullet"/>
      <w:lvlText w:val=""/>
      <w:lvlJc w:val="left"/>
      <w:pPr>
        <w:tabs>
          <w:tab w:val="num" w:pos="360"/>
        </w:tabs>
        <w:ind w:left="360" w:hanging="360"/>
      </w:pPr>
      <w:rPr>
        <w:rFonts w:ascii="Symbol" w:hAnsi="Symbol" w:hint="default"/>
      </w:rPr>
    </w:lvl>
    <w:lvl w:ilvl="1" w:tplc="9E4EC822">
      <w:numFmt w:val="bullet"/>
      <w:lvlText w:val="·"/>
      <w:lvlJc w:val="left"/>
      <w:pPr>
        <w:ind w:left="1080" w:hanging="360"/>
      </w:pPr>
      <w:rPr>
        <w:rFonts w:ascii="Times New Roman" w:eastAsia="Times New Roman" w:hAnsi="Times New Roman" w:cs="Times New Roman"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C6707BA"/>
    <w:multiLevelType w:val="hybridMultilevel"/>
    <w:tmpl w:val="3258A7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E5C1E93"/>
    <w:multiLevelType w:val="hybridMultilevel"/>
    <w:tmpl w:val="2FDA2B3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6" w15:restartNumberingAfterBreak="0">
    <w:nsid w:val="41C56EFC"/>
    <w:multiLevelType w:val="hybridMultilevel"/>
    <w:tmpl w:val="2682CF1C"/>
    <w:name w:val="WW8Num622"/>
    <w:lvl w:ilvl="0" w:tplc="040C0003">
      <w:start w:val="1"/>
      <w:numFmt w:val="bullet"/>
      <w:lvlText w:val="o"/>
      <w:lvlJc w:val="left"/>
      <w:pPr>
        <w:tabs>
          <w:tab w:val="num" w:pos="1069"/>
        </w:tabs>
        <w:ind w:left="1069" w:hanging="360"/>
      </w:pPr>
      <w:rPr>
        <w:rFonts w:ascii="Courier New" w:hAnsi="Courier New"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48663445"/>
    <w:multiLevelType w:val="multilevel"/>
    <w:tmpl w:val="E5F6919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E5E2BEC"/>
    <w:multiLevelType w:val="hybridMultilevel"/>
    <w:tmpl w:val="6A60514A"/>
    <w:name w:val="WW8Num3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00353AF"/>
    <w:multiLevelType w:val="hybridMultilevel"/>
    <w:tmpl w:val="63461154"/>
    <w:name w:val="WW8Num32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510D2601"/>
    <w:multiLevelType w:val="hybridMultilevel"/>
    <w:tmpl w:val="4D1A4C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CF44DB9"/>
    <w:multiLevelType w:val="hybridMultilevel"/>
    <w:tmpl w:val="FDC29464"/>
    <w:name w:val="WW8Num3222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3854094"/>
    <w:multiLevelType w:val="hybridMultilevel"/>
    <w:tmpl w:val="3A66DC2C"/>
    <w:lvl w:ilvl="0" w:tplc="389412D8">
      <w:start w:val="1"/>
      <w:numFmt w:val="decimal"/>
      <w:lvlText w:val="%1)"/>
      <w:lvlJc w:val="left"/>
      <w:pPr>
        <w:tabs>
          <w:tab w:val="num" w:pos="786"/>
        </w:tabs>
        <w:ind w:left="786" w:hanging="360"/>
      </w:pPr>
      <w:rPr>
        <w:rFonts w:cs="Times New Roman"/>
        <w:b/>
        <w:color w:val="auto"/>
        <w:sz w:val="24"/>
      </w:rPr>
    </w:lvl>
    <w:lvl w:ilvl="1" w:tplc="040C0019">
      <w:start w:val="1"/>
      <w:numFmt w:val="lowerLetter"/>
      <w:lvlText w:val="%2."/>
      <w:lvlJc w:val="left"/>
      <w:pPr>
        <w:tabs>
          <w:tab w:val="num" w:pos="1506"/>
        </w:tabs>
        <w:ind w:left="1506" w:hanging="360"/>
      </w:pPr>
      <w:rPr>
        <w:rFonts w:cs="Times New Roman"/>
      </w:rPr>
    </w:lvl>
    <w:lvl w:ilvl="2" w:tplc="040C0001">
      <w:start w:val="1"/>
      <w:numFmt w:val="bullet"/>
      <w:lvlText w:val=""/>
      <w:lvlJc w:val="left"/>
      <w:pPr>
        <w:tabs>
          <w:tab w:val="num" w:pos="2406"/>
        </w:tabs>
        <w:ind w:left="2406" w:hanging="360"/>
      </w:pPr>
      <w:rPr>
        <w:rFonts w:ascii="Symbol" w:hAnsi="Symbol" w:hint="default"/>
        <w:b/>
        <w:color w:val="auto"/>
      </w:rPr>
    </w:lvl>
    <w:lvl w:ilvl="3" w:tplc="040C0003">
      <w:start w:val="1"/>
      <w:numFmt w:val="bullet"/>
      <w:lvlText w:val="o"/>
      <w:lvlJc w:val="left"/>
      <w:pPr>
        <w:tabs>
          <w:tab w:val="num" w:pos="2946"/>
        </w:tabs>
        <w:ind w:left="2946" w:hanging="360"/>
      </w:pPr>
      <w:rPr>
        <w:rFonts w:ascii="Courier New" w:hAnsi="Courier New" w:hint="default"/>
        <w:b/>
        <w:color w:val="auto"/>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43" w15:restartNumberingAfterBreak="0">
    <w:nsid w:val="638B1EC3"/>
    <w:multiLevelType w:val="hybridMultilevel"/>
    <w:tmpl w:val="87F686D2"/>
    <w:lvl w:ilvl="0" w:tplc="FD38F6DE">
      <w:numFmt w:val="bullet"/>
      <w:lvlText w:val="•"/>
      <w:lvlJc w:val="left"/>
      <w:pPr>
        <w:ind w:left="-624" w:hanging="360"/>
      </w:pPr>
      <w:rPr>
        <w:rFonts w:ascii="Times New Roman" w:eastAsia="Times New Roman" w:hAnsi="Times New Roman" w:cs="Times New Roman" w:hint="default"/>
      </w:rPr>
    </w:lvl>
    <w:lvl w:ilvl="1" w:tplc="040C0003" w:tentative="1">
      <w:start w:val="1"/>
      <w:numFmt w:val="bullet"/>
      <w:lvlText w:val="o"/>
      <w:lvlJc w:val="left"/>
      <w:pPr>
        <w:ind w:left="96" w:hanging="360"/>
      </w:pPr>
      <w:rPr>
        <w:rFonts w:ascii="Courier New" w:hAnsi="Courier New" w:cs="Courier New" w:hint="default"/>
      </w:rPr>
    </w:lvl>
    <w:lvl w:ilvl="2" w:tplc="040C0005" w:tentative="1">
      <w:start w:val="1"/>
      <w:numFmt w:val="bullet"/>
      <w:lvlText w:val=""/>
      <w:lvlJc w:val="left"/>
      <w:pPr>
        <w:ind w:left="816" w:hanging="360"/>
      </w:pPr>
      <w:rPr>
        <w:rFonts w:ascii="Wingdings" w:hAnsi="Wingdings" w:hint="default"/>
      </w:rPr>
    </w:lvl>
    <w:lvl w:ilvl="3" w:tplc="040C0001" w:tentative="1">
      <w:start w:val="1"/>
      <w:numFmt w:val="bullet"/>
      <w:lvlText w:val=""/>
      <w:lvlJc w:val="left"/>
      <w:pPr>
        <w:ind w:left="1536" w:hanging="360"/>
      </w:pPr>
      <w:rPr>
        <w:rFonts w:ascii="Symbol" w:hAnsi="Symbol" w:hint="default"/>
      </w:rPr>
    </w:lvl>
    <w:lvl w:ilvl="4" w:tplc="040C0003" w:tentative="1">
      <w:start w:val="1"/>
      <w:numFmt w:val="bullet"/>
      <w:lvlText w:val="o"/>
      <w:lvlJc w:val="left"/>
      <w:pPr>
        <w:ind w:left="2256" w:hanging="360"/>
      </w:pPr>
      <w:rPr>
        <w:rFonts w:ascii="Courier New" w:hAnsi="Courier New" w:cs="Courier New" w:hint="default"/>
      </w:rPr>
    </w:lvl>
    <w:lvl w:ilvl="5" w:tplc="040C0005" w:tentative="1">
      <w:start w:val="1"/>
      <w:numFmt w:val="bullet"/>
      <w:lvlText w:val=""/>
      <w:lvlJc w:val="left"/>
      <w:pPr>
        <w:ind w:left="2976" w:hanging="360"/>
      </w:pPr>
      <w:rPr>
        <w:rFonts w:ascii="Wingdings" w:hAnsi="Wingdings" w:hint="default"/>
      </w:rPr>
    </w:lvl>
    <w:lvl w:ilvl="6" w:tplc="040C0001" w:tentative="1">
      <w:start w:val="1"/>
      <w:numFmt w:val="bullet"/>
      <w:lvlText w:val=""/>
      <w:lvlJc w:val="left"/>
      <w:pPr>
        <w:ind w:left="3696" w:hanging="360"/>
      </w:pPr>
      <w:rPr>
        <w:rFonts w:ascii="Symbol" w:hAnsi="Symbol" w:hint="default"/>
      </w:rPr>
    </w:lvl>
    <w:lvl w:ilvl="7" w:tplc="040C0003" w:tentative="1">
      <w:start w:val="1"/>
      <w:numFmt w:val="bullet"/>
      <w:lvlText w:val="o"/>
      <w:lvlJc w:val="left"/>
      <w:pPr>
        <w:ind w:left="4416" w:hanging="360"/>
      </w:pPr>
      <w:rPr>
        <w:rFonts w:ascii="Courier New" w:hAnsi="Courier New" w:cs="Courier New" w:hint="default"/>
      </w:rPr>
    </w:lvl>
    <w:lvl w:ilvl="8" w:tplc="040C0005" w:tentative="1">
      <w:start w:val="1"/>
      <w:numFmt w:val="bullet"/>
      <w:lvlText w:val=""/>
      <w:lvlJc w:val="left"/>
      <w:pPr>
        <w:ind w:left="5136" w:hanging="360"/>
      </w:pPr>
      <w:rPr>
        <w:rFonts w:ascii="Wingdings" w:hAnsi="Wingdings" w:hint="default"/>
      </w:rPr>
    </w:lvl>
  </w:abstractNum>
  <w:abstractNum w:abstractNumId="44" w15:restartNumberingAfterBreak="0">
    <w:nsid w:val="689C6DEE"/>
    <w:multiLevelType w:val="hybridMultilevel"/>
    <w:tmpl w:val="2110C78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69F22C27"/>
    <w:multiLevelType w:val="hybridMultilevel"/>
    <w:tmpl w:val="37D69DE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6EF74B44"/>
    <w:multiLevelType w:val="hybridMultilevel"/>
    <w:tmpl w:val="53F43C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03853D2"/>
    <w:multiLevelType w:val="hybridMultilevel"/>
    <w:tmpl w:val="E940F582"/>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A8F24CD"/>
    <w:multiLevelType w:val="hybridMultilevel"/>
    <w:tmpl w:val="7BBEAB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BC364D"/>
    <w:multiLevelType w:val="multilevel"/>
    <w:tmpl w:val="4720F038"/>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4"/>
  </w:num>
  <w:num w:numId="4">
    <w:abstractNumId w:val="15"/>
  </w:num>
  <w:num w:numId="5">
    <w:abstractNumId w:val="16"/>
  </w:num>
  <w:num w:numId="6">
    <w:abstractNumId w:val="17"/>
  </w:num>
  <w:num w:numId="7">
    <w:abstractNumId w:val="18"/>
  </w:num>
  <w:num w:numId="8">
    <w:abstractNumId w:val="19"/>
  </w:num>
  <w:num w:numId="9">
    <w:abstractNumId w:val="4"/>
  </w:num>
  <w:num w:numId="10">
    <w:abstractNumId w:val="28"/>
  </w:num>
  <w:num w:numId="11">
    <w:abstractNumId w:val="26"/>
  </w:num>
  <w:num w:numId="12">
    <w:abstractNumId w:val="33"/>
  </w:num>
  <w:num w:numId="13">
    <w:abstractNumId w:val="32"/>
  </w:num>
  <w:num w:numId="14">
    <w:abstractNumId w:val="42"/>
  </w:num>
  <w:num w:numId="15">
    <w:abstractNumId w:val="48"/>
  </w:num>
  <w:num w:numId="16">
    <w:abstractNumId w:val="3"/>
  </w:num>
  <w:num w:numId="17">
    <w:abstractNumId w:val="31"/>
  </w:num>
  <w:num w:numId="18">
    <w:abstractNumId w:val="1"/>
  </w:num>
  <w:num w:numId="19">
    <w:abstractNumId w:val="34"/>
  </w:num>
  <w:num w:numId="20">
    <w:abstractNumId w:val="47"/>
  </w:num>
  <w:num w:numId="21">
    <w:abstractNumId w:val="46"/>
  </w:num>
  <w:num w:numId="22">
    <w:abstractNumId w:val="27"/>
  </w:num>
  <w:num w:numId="23">
    <w:abstractNumId w:val="35"/>
  </w:num>
  <w:num w:numId="24">
    <w:abstractNumId w:val="44"/>
  </w:num>
  <w:num w:numId="25">
    <w:abstractNumId w:val="43"/>
  </w:num>
  <w:num w:numId="26">
    <w:abstractNumId w:val="49"/>
  </w:num>
  <w:num w:numId="27">
    <w:abstractNumId w:val="29"/>
  </w:num>
  <w:num w:numId="28">
    <w:abstractNumId w:val="40"/>
  </w:num>
  <w:num w:numId="29">
    <w:abstractNumId w:val="37"/>
  </w:num>
  <w:num w:numId="30">
    <w:abstractNumId w:val="4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activeWritingStyle w:appName="MSWord" w:lang="fr-FR" w:vendorID="64" w:dllVersion="4096" w:nlCheck="1" w:checkStyle="0"/>
  <w:activeWritingStyle w:appName="MSWord" w:lang="en-U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680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0B2"/>
    <w:rsid w:val="000008A4"/>
    <w:rsid w:val="00012FEC"/>
    <w:rsid w:val="000217A0"/>
    <w:rsid w:val="00021E52"/>
    <w:rsid w:val="00023E69"/>
    <w:rsid w:val="000254B6"/>
    <w:rsid w:val="00031727"/>
    <w:rsid w:val="00035D87"/>
    <w:rsid w:val="0003654A"/>
    <w:rsid w:val="0003692D"/>
    <w:rsid w:val="00041D66"/>
    <w:rsid w:val="00042258"/>
    <w:rsid w:val="000471F6"/>
    <w:rsid w:val="0005212C"/>
    <w:rsid w:val="00053C74"/>
    <w:rsid w:val="0006507C"/>
    <w:rsid w:val="00066205"/>
    <w:rsid w:val="00076A64"/>
    <w:rsid w:val="00082820"/>
    <w:rsid w:val="00091A4B"/>
    <w:rsid w:val="000967BD"/>
    <w:rsid w:val="0009777B"/>
    <w:rsid w:val="00097859"/>
    <w:rsid w:val="00097BF2"/>
    <w:rsid w:val="000A0C38"/>
    <w:rsid w:val="000A49BD"/>
    <w:rsid w:val="000A60DD"/>
    <w:rsid w:val="000A69EF"/>
    <w:rsid w:val="000B3D7C"/>
    <w:rsid w:val="000B4A8D"/>
    <w:rsid w:val="000B7113"/>
    <w:rsid w:val="000C0786"/>
    <w:rsid w:val="000C2FB2"/>
    <w:rsid w:val="000C318A"/>
    <w:rsid w:val="000C34B8"/>
    <w:rsid w:val="000C4932"/>
    <w:rsid w:val="000C6EE3"/>
    <w:rsid w:val="000C76E5"/>
    <w:rsid w:val="000D04D9"/>
    <w:rsid w:val="000D0DD3"/>
    <w:rsid w:val="000D2510"/>
    <w:rsid w:val="000D7C9A"/>
    <w:rsid w:val="000E3B2D"/>
    <w:rsid w:val="000E61BE"/>
    <w:rsid w:val="000E6564"/>
    <w:rsid w:val="000E6998"/>
    <w:rsid w:val="000F39D6"/>
    <w:rsid w:val="000F70D0"/>
    <w:rsid w:val="001165BD"/>
    <w:rsid w:val="00117107"/>
    <w:rsid w:val="001174FD"/>
    <w:rsid w:val="001216C2"/>
    <w:rsid w:val="00122323"/>
    <w:rsid w:val="001227A1"/>
    <w:rsid w:val="00125D00"/>
    <w:rsid w:val="001302E0"/>
    <w:rsid w:val="00133A1C"/>
    <w:rsid w:val="00134495"/>
    <w:rsid w:val="00140664"/>
    <w:rsid w:val="001416BD"/>
    <w:rsid w:val="0014205B"/>
    <w:rsid w:val="00146B3C"/>
    <w:rsid w:val="00151125"/>
    <w:rsid w:val="00153726"/>
    <w:rsid w:val="001552FD"/>
    <w:rsid w:val="00156222"/>
    <w:rsid w:val="001603ED"/>
    <w:rsid w:val="001606B7"/>
    <w:rsid w:val="00161227"/>
    <w:rsid w:val="001612F1"/>
    <w:rsid w:val="00170C72"/>
    <w:rsid w:val="00187F00"/>
    <w:rsid w:val="0019633C"/>
    <w:rsid w:val="00197A68"/>
    <w:rsid w:val="001A049B"/>
    <w:rsid w:val="001B2724"/>
    <w:rsid w:val="001B29C0"/>
    <w:rsid w:val="001B3AF9"/>
    <w:rsid w:val="001C3C6E"/>
    <w:rsid w:val="001D0F5E"/>
    <w:rsid w:val="001D3F87"/>
    <w:rsid w:val="001D607C"/>
    <w:rsid w:val="001E1C35"/>
    <w:rsid w:val="001E2390"/>
    <w:rsid w:val="001F0F01"/>
    <w:rsid w:val="002212B7"/>
    <w:rsid w:val="0022541F"/>
    <w:rsid w:val="00230ED6"/>
    <w:rsid w:val="00231EC0"/>
    <w:rsid w:val="00232643"/>
    <w:rsid w:val="00233C15"/>
    <w:rsid w:val="00235A75"/>
    <w:rsid w:val="00240FC4"/>
    <w:rsid w:val="002412D3"/>
    <w:rsid w:val="00241A84"/>
    <w:rsid w:val="00245B9B"/>
    <w:rsid w:val="00246F38"/>
    <w:rsid w:val="00247D38"/>
    <w:rsid w:val="00250B72"/>
    <w:rsid w:val="0025543D"/>
    <w:rsid w:val="00256537"/>
    <w:rsid w:val="0025665D"/>
    <w:rsid w:val="00257FD6"/>
    <w:rsid w:val="0026066E"/>
    <w:rsid w:val="00262482"/>
    <w:rsid w:val="0027113C"/>
    <w:rsid w:val="002716D2"/>
    <w:rsid w:val="00275D9F"/>
    <w:rsid w:val="00276B65"/>
    <w:rsid w:val="002774B2"/>
    <w:rsid w:val="00280117"/>
    <w:rsid w:val="0028227C"/>
    <w:rsid w:val="00283C1E"/>
    <w:rsid w:val="00283DD5"/>
    <w:rsid w:val="002841D8"/>
    <w:rsid w:val="002850E4"/>
    <w:rsid w:val="002854D1"/>
    <w:rsid w:val="002872CA"/>
    <w:rsid w:val="002927EC"/>
    <w:rsid w:val="0029304A"/>
    <w:rsid w:val="002B189B"/>
    <w:rsid w:val="002B2EAE"/>
    <w:rsid w:val="002B30B2"/>
    <w:rsid w:val="002C13D9"/>
    <w:rsid w:val="002C627A"/>
    <w:rsid w:val="002C72AD"/>
    <w:rsid w:val="002C761B"/>
    <w:rsid w:val="002D2211"/>
    <w:rsid w:val="002E1FEA"/>
    <w:rsid w:val="002E2D97"/>
    <w:rsid w:val="002E2F76"/>
    <w:rsid w:val="002E4276"/>
    <w:rsid w:val="002F055F"/>
    <w:rsid w:val="002F1484"/>
    <w:rsid w:val="002F391E"/>
    <w:rsid w:val="00303FDF"/>
    <w:rsid w:val="00306B8C"/>
    <w:rsid w:val="003109B5"/>
    <w:rsid w:val="00311630"/>
    <w:rsid w:val="00313E7B"/>
    <w:rsid w:val="00321720"/>
    <w:rsid w:val="00322702"/>
    <w:rsid w:val="00325C19"/>
    <w:rsid w:val="00327811"/>
    <w:rsid w:val="00333086"/>
    <w:rsid w:val="00333B9F"/>
    <w:rsid w:val="00334FEE"/>
    <w:rsid w:val="003377F3"/>
    <w:rsid w:val="00340ACC"/>
    <w:rsid w:val="00350E92"/>
    <w:rsid w:val="00352548"/>
    <w:rsid w:val="00360DF0"/>
    <w:rsid w:val="00364997"/>
    <w:rsid w:val="00364D1D"/>
    <w:rsid w:val="00366663"/>
    <w:rsid w:val="0036780C"/>
    <w:rsid w:val="003720E5"/>
    <w:rsid w:val="0038154B"/>
    <w:rsid w:val="003874A9"/>
    <w:rsid w:val="0039077C"/>
    <w:rsid w:val="00393798"/>
    <w:rsid w:val="003A4A8C"/>
    <w:rsid w:val="003B36AC"/>
    <w:rsid w:val="003B3E71"/>
    <w:rsid w:val="003C0717"/>
    <w:rsid w:val="003C2ABE"/>
    <w:rsid w:val="003C327B"/>
    <w:rsid w:val="003C56AF"/>
    <w:rsid w:val="003C6F49"/>
    <w:rsid w:val="003D0C7C"/>
    <w:rsid w:val="003D3602"/>
    <w:rsid w:val="003D391F"/>
    <w:rsid w:val="003E2167"/>
    <w:rsid w:val="003E3B51"/>
    <w:rsid w:val="003E4E9E"/>
    <w:rsid w:val="003E6B96"/>
    <w:rsid w:val="003E788C"/>
    <w:rsid w:val="003F1AE0"/>
    <w:rsid w:val="003F667A"/>
    <w:rsid w:val="003F6EF7"/>
    <w:rsid w:val="00402A4A"/>
    <w:rsid w:val="00404947"/>
    <w:rsid w:val="00410940"/>
    <w:rsid w:val="00411FDD"/>
    <w:rsid w:val="00415446"/>
    <w:rsid w:val="00415A98"/>
    <w:rsid w:val="00415E21"/>
    <w:rsid w:val="00417260"/>
    <w:rsid w:val="004175CD"/>
    <w:rsid w:val="004274A9"/>
    <w:rsid w:val="00430A6C"/>
    <w:rsid w:val="00432E00"/>
    <w:rsid w:val="004344B1"/>
    <w:rsid w:val="00435FAA"/>
    <w:rsid w:val="00437846"/>
    <w:rsid w:val="00437D03"/>
    <w:rsid w:val="00442981"/>
    <w:rsid w:val="00444327"/>
    <w:rsid w:val="00447A15"/>
    <w:rsid w:val="0045108D"/>
    <w:rsid w:val="00452694"/>
    <w:rsid w:val="00452D6D"/>
    <w:rsid w:val="00452EA9"/>
    <w:rsid w:val="00455459"/>
    <w:rsid w:val="00461100"/>
    <w:rsid w:val="00463D84"/>
    <w:rsid w:val="004669CD"/>
    <w:rsid w:val="00470F7C"/>
    <w:rsid w:val="00476B32"/>
    <w:rsid w:val="00486B69"/>
    <w:rsid w:val="0049301B"/>
    <w:rsid w:val="00494913"/>
    <w:rsid w:val="00494C44"/>
    <w:rsid w:val="004969A4"/>
    <w:rsid w:val="004A5CD1"/>
    <w:rsid w:val="004B74CD"/>
    <w:rsid w:val="004C2B45"/>
    <w:rsid w:val="004C3DAF"/>
    <w:rsid w:val="004C43EB"/>
    <w:rsid w:val="004D3A0E"/>
    <w:rsid w:val="004D4289"/>
    <w:rsid w:val="004D449D"/>
    <w:rsid w:val="004D471D"/>
    <w:rsid w:val="004D5BBA"/>
    <w:rsid w:val="004D64A4"/>
    <w:rsid w:val="004D6D9F"/>
    <w:rsid w:val="004E196F"/>
    <w:rsid w:val="004E7291"/>
    <w:rsid w:val="004F3552"/>
    <w:rsid w:val="004F3D9E"/>
    <w:rsid w:val="004F418C"/>
    <w:rsid w:val="004F563C"/>
    <w:rsid w:val="004F56B6"/>
    <w:rsid w:val="004F7874"/>
    <w:rsid w:val="005010A4"/>
    <w:rsid w:val="00504E2E"/>
    <w:rsid w:val="0050587F"/>
    <w:rsid w:val="00510342"/>
    <w:rsid w:val="00510499"/>
    <w:rsid w:val="005121F0"/>
    <w:rsid w:val="00512FDF"/>
    <w:rsid w:val="00515F9C"/>
    <w:rsid w:val="00520714"/>
    <w:rsid w:val="00525D8D"/>
    <w:rsid w:val="00527207"/>
    <w:rsid w:val="005276E8"/>
    <w:rsid w:val="005300C3"/>
    <w:rsid w:val="00531F57"/>
    <w:rsid w:val="005326AF"/>
    <w:rsid w:val="005400D9"/>
    <w:rsid w:val="0054796A"/>
    <w:rsid w:val="00550193"/>
    <w:rsid w:val="00552F13"/>
    <w:rsid w:val="0055719F"/>
    <w:rsid w:val="00560219"/>
    <w:rsid w:val="00567A2F"/>
    <w:rsid w:val="00567A3C"/>
    <w:rsid w:val="00567ADA"/>
    <w:rsid w:val="00571B7F"/>
    <w:rsid w:val="00573BEF"/>
    <w:rsid w:val="00574756"/>
    <w:rsid w:val="00575CEE"/>
    <w:rsid w:val="00575E4C"/>
    <w:rsid w:val="00577696"/>
    <w:rsid w:val="00577EC0"/>
    <w:rsid w:val="00580404"/>
    <w:rsid w:val="005816C7"/>
    <w:rsid w:val="00584711"/>
    <w:rsid w:val="005852D7"/>
    <w:rsid w:val="00586811"/>
    <w:rsid w:val="005908B2"/>
    <w:rsid w:val="00595595"/>
    <w:rsid w:val="00596DF2"/>
    <w:rsid w:val="005A0036"/>
    <w:rsid w:val="005A0330"/>
    <w:rsid w:val="005A1A53"/>
    <w:rsid w:val="005A28D6"/>
    <w:rsid w:val="005A3CF7"/>
    <w:rsid w:val="005A6CC7"/>
    <w:rsid w:val="005B083E"/>
    <w:rsid w:val="005B0F67"/>
    <w:rsid w:val="005B2CBF"/>
    <w:rsid w:val="005B5171"/>
    <w:rsid w:val="005C1E2E"/>
    <w:rsid w:val="005C31A8"/>
    <w:rsid w:val="005C5933"/>
    <w:rsid w:val="005D538A"/>
    <w:rsid w:val="005D6D62"/>
    <w:rsid w:val="005D6D72"/>
    <w:rsid w:val="005D73B9"/>
    <w:rsid w:val="005E030F"/>
    <w:rsid w:val="005E4710"/>
    <w:rsid w:val="005E5BFE"/>
    <w:rsid w:val="005F1D7E"/>
    <w:rsid w:val="005F3B10"/>
    <w:rsid w:val="00600BA1"/>
    <w:rsid w:val="00602F3C"/>
    <w:rsid w:val="00604F66"/>
    <w:rsid w:val="00606322"/>
    <w:rsid w:val="0060681F"/>
    <w:rsid w:val="006069BB"/>
    <w:rsid w:val="00606C5B"/>
    <w:rsid w:val="00607C28"/>
    <w:rsid w:val="006124FB"/>
    <w:rsid w:val="00614861"/>
    <w:rsid w:val="0062268F"/>
    <w:rsid w:val="006248CF"/>
    <w:rsid w:val="00624FC1"/>
    <w:rsid w:val="00631968"/>
    <w:rsid w:val="00646E12"/>
    <w:rsid w:val="006476DC"/>
    <w:rsid w:val="006479E6"/>
    <w:rsid w:val="006507A2"/>
    <w:rsid w:val="0065145E"/>
    <w:rsid w:val="00651AB9"/>
    <w:rsid w:val="006551DD"/>
    <w:rsid w:val="006558F2"/>
    <w:rsid w:val="00662385"/>
    <w:rsid w:val="006631E3"/>
    <w:rsid w:val="00664B72"/>
    <w:rsid w:val="00664D28"/>
    <w:rsid w:val="00664FAF"/>
    <w:rsid w:val="0067291C"/>
    <w:rsid w:val="006810AB"/>
    <w:rsid w:val="00685A62"/>
    <w:rsid w:val="00697DBB"/>
    <w:rsid w:val="006B1250"/>
    <w:rsid w:val="006B282B"/>
    <w:rsid w:val="006C0295"/>
    <w:rsid w:val="006C0815"/>
    <w:rsid w:val="006C7895"/>
    <w:rsid w:val="006D3FBB"/>
    <w:rsid w:val="006D4376"/>
    <w:rsid w:val="006D4DF9"/>
    <w:rsid w:val="006D6F31"/>
    <w:rsid w:val="006D767A"/>
    <w:rsid w:val="006E0F52"/>
    <w:rsid w:val="006E180B"/>
    <w:rsid w:val="006F08EA"/>
    <w:rsid w:val="006F5345"/>
    <w:rsid w:val="00701490"/>
    <w:rsid w:val="0070765F"/>
    <w:rsid w:val="00707B81"/>
    <w:rsid w:val="007111BC"/>
    <w:rsid w:val="00712C4F"/>
    <w:rsid w:val="00712C54"/>
    <w:rsid w:val="00716B2D"/>
    <w:rsid w:val="0071726E"/>
    <w:rsid w:val="007211D5"/>
    <w:rsid w:val="00721AE7"/>
    <w:rsid w:val="00725E4C"/>
    <w:rsid w:val="00727C93"/>
    <w:rsid w:val="00732385"/>
    <w:rsid w:val="007325D2"/>
    <w:rsid w:val="007327C9"/>
    <w:rsid w:val="00732958"/>
    <w:rsid w:val="00734223"/>
    <w:rsid w:val="007406BE"/>
    <w:rsid w:val="00742337"/>
    <w:rsid w:val="007425F7"/>
    <w:rsid w:val="00742784"/>
    <w:rsid w:val="00742F29"/>
    <w:rsid w:val="00745289"/>
    <w:rsid w:val="00745A16"/>
    <w:rsid w:val="00750EF0"/>
    <w:rsid w:val="0075244C"/>
    <w:rsid w:val="00752F45"/>
    <w:rsid w:val="00753023"/>
    <w:rsid w:val="0075411F"/>
    <w:rsid w:val="00772BFB"/>
    <w:rsid w:val="00773B51"/>
    <w:rsid w:val="00774C05"/>
    <w:rsid w:val="0077686E"/>
    <w:rsid w:val="007839C0"/>
    <w:rsid w:val="00784F2D"/>
    <w:rsid w:val="00791AE4"/>
    <w:rsid w:val="00792BA7"/>
    <w:rsid w:val="0079568D"/>
    <w:rsid w:val="007A14FB"/>
    <w:rsid w:val="007A2722"/>
    <w:rsid w:val="007A5AEE"/>
    <w:rsid w:val="007A77B3"/>
    <w:rsid w:val="007B2890"/>
    <w:rsid w:val="007C289F"/>
    <w:rsid w:val="007C5EEB"/>
    <w:rsid w:val="007D0198"/>
    <w:rsid w:val="007D14A5"/>
    <w:rsid w:val="007D2603"/>
    <w:rsid w:val="007E348D"/>
    <w:rsid w:val="007E57B3"/>
    <w:rsid w:val="007E57DA"/>
    <w:rsid w:val="007E5E7B"/>
    <w:rsid w:val="007F0491"/>
    <w:rsid w:val="007F58E3"/>
    <w:rsid w:val="0080443A"/>
    <w:rsid w:val="008052E0"/>
    <w:rsid w:val="00805ECA"/>
    <w:rsid w:val="0081161E"/>
    <w:rsid w:val="00817229"/>
    <w:rsid w:val="008227FD"/>
    <w:rsid w:val="00825262"/>
    <w:rsid w:val="0082537E"/>
    <w:rsid w:val="00837C6B"/>
    <w:rsid w:val="008420FF"/>
    <w:rsid w:val="0084482F"/>
    <w:rsid w:val="008452D7"/>
    <w:rsid w:val="00846B3E"/>
    <w:rsid w:val="0085313C"/>
    <w:rsid w:val="00854B63"/>
    <w:rsid w:val="00867F51"/>
    <w:rsid w:val="008712E3"/>
    <w:rsid w:val="008728FF"/>
    <w:rsid w:val="00876416"/>
    <w:rsid w:val="00876A1D"/>
    <w:rsid w:val="008771D5"/>
    <w:rsid w:val="008802EF"/>
    <w:rsid w:val="00890BF4"/>
    <w:rsid w:val="00893AE9"/>
    <w:rsid w:val="008A057F"/>
    <w:rsid w:val="008A18B6"/>
    <w:rsid w:val="008A2A38"/>
    <w:rsid w:val="008A39C4"/>
    <w:rsid w:val="008A5AAF"/>
    <w:rsid w:val="008B16FA"/>
    <w:rsid w:val="008B4A2F"/>
    <w:rsid w:val="008B4F3F"/>
    <w:rsid w:val="008B71A4"/>
    <w:rsid w:val="008C11F4"/>
    <w:rsid w:val="008C610C"/>
    <w:rsid w:val="008D3FF5"/>
    <w:rsid w:val="008D4F97"/>
    <w:rsid w:val="008D5259"/>
    <w:rsid w:val="008D7324"/>
    <w:rsid w:val="008E0BD4"/>
    <w:rsid w:val="008E1491"/>
    <w:rsid w:val="008E6412"/>
    <w:rsid w:val="008F4D5F"/>
    <w:rsid w:val="008F724E"/>
    <w:rsid w:val="008F7266"/>
    <w:rsid w:val="0090106F"/>
    <w:rsid w:val="0090697F"/>
    <w:rsid w:val="009103FA"/>
    <w:rsid w:val="00914E77"/>
    <w:rsid w:val="009216BE"/>
    <w:rsid w:val="00924A21"/>
    <w:rsid w:val="00926604"/>
    <w:rsid w:val="009273AB"/>
    <w:rsid w:val="00927AB0"/>
    <w:rsid w:val="00930B1B"/>
    <w:rsid w:val="009313A1"/>
    <w:rsid w:val="00931DE4"/>
    <w:rsid w:val="00932DA3"/>
    <w:rsid w:val="00937E83"/>
    <w:rsid w:val="00940213"/>
    <w:rsid w:val="00945354"/>
    <w:rsid w:val="00953995"/>
    <w:rsid w:val="00953E29"/>
    <w:rsid w:val="00954039"/>
    <w:rsid w:val="009545A5"/>
    <w:rsid w:val="009570F4"/>
    <w:rsid w:val="00962F02"/>
    <w:rsid w:val="009702D4"/>
    <w:rsid w:val="00974F37"/>
    <w:rsid w:val="00984278"/>
    <w:rsid w:val="00991234"/>
    <w:rsid w:val="00996E0D"/>
    <w:rsid w:val="009A7227"/>
    <w:rsid w:val="009B1C3E"/>
    <w:rsid w:val="009B22AC"/>
    <w:rsid w:val="009B3414"/>
    <w:rsid w:val="009C5271"/>
    <w:rsid w:val="009C7B4C"/>
    <w:rsid w:val="009D7275"/>
    <w:rsid w:val="009E312D"/>
    <w:rsid w:val="009E6E2D"/>
    <w:rsid w:val="009E6F65"/>
    <w:rsid w:val="009F0D6D"/>
    <w:rsid w:val="009F2969"/>
    <w:rsid w:val="009F29A6"/>
    <w:rsid w:val="009F2E3A"/>
    <w:rsid w:val="009F3E9E"/>
    <w:rsid w:val="009F4415"/>
    <w:rsid w:val="00A04BEE"/>
    <w:rsid w:val="00A05349"/>
    <w:rsid w:val="00A1141D"/>
    <w:rsid w:val="00A1302F"/>
    <w:rsid w:val="00A14FAF"/>
    <w:rsid w:val="00A17A86"/>
    <w:rsid w:val="00A20E8D"/>
    <w:rsid w:val="00A21A26"/>
    <w:rsid w:val="00A21A2B"/>
    <w:rsid w:val="00A2382B"/>
    <w:rsid w:val="00A244B0"/>
    <w:rsid w:val="00A3260D"/>
    <w:rsid w:val="00A3480A"/>
    <w:rsid w:val="00A3559B"/>
    <w:rsid w:val="00A3631D"/>
    <w:rsid w:val="00A3689F"/>
    <w:rsid w:val="00A375C4"/>
    <w:rsid w:val="00A4630B"/>
    <w:rsid w:val="00A472BA"/>
    <w:rsid w:val="00A4749F"/>
    <w:rsid w:val="00A50D35"/>
    <w:rsid w:val="00A51956"/>
    <w:rsid w:val="00A51A72"/>
    <w:rsid w:val="00A535F4"/>
    <w:rsid w:val="00A557B5"/>
    <w:rsid w:val="00A630EB"/>
    <w:rsid w:val="00A63824"/>
    <w:rsid w:val="00A678A7"/>
    <w:rsid w:val="00A73F5F"/>
    <w:rsid w:val="00A824D3"/>
    <w:rsid w:val="00A838D9"/>
    <w:rsid w:val="00A901C8"/>
    <w:rsid w:val="00A942A5"/>
    <w:rsid w:val="00A9514E"/>
    <w:rsid w:val="00A9767C"/>
    <w:rsid w:val="00AA1AEE"/>
    <w:rsid w:val="00AA2922"/>
    <w:rsid w:val="00AA40EF"/>
    <w:rsid w:val="00AA54A3"/>
    <w:rsid w:val="00AA6DB4"/>
    <w:rsid w:val="00AA75DE"/>
    <w:rsid w:val="00AB27A1"/>
    <w:rsid w:val="00AB5352"/>
    <w:rsid w:val="00AC3DC3"/>
    <w:rsid w:val="00AC4819"/>
    <w:rsid w:val="00AC6DA6"/>
    <w:rsid w:val="00AC6F32"/>
    <w:rsid w:val="00AD1701"/>
    <w:rsid w:val="00AE09A4"/>
    <w:rsid w:val="00AE0D76"/>
    <w:rsid w:val="00AE4B8A"/>
    <w:rsid w:val="00AE4EAC"/>
    <w:rsid w:val="00AF0318"/>
    <w:rsid w:val="00AF1A82"/>
    <w:rsid w:val="00AF418E"/>
    <w:rsid w:val="00AF7D08"/>
    <w:rsid w:val="00B04FCC"/>
    <w:rsid w:val="00B075EF"/>
    <w:rsid w:val="00B07AFB"/>
    <w:rsid w:val="00B13A90"/>
    <w:rsid w:val="00B243FA"/>
    <w:rsid w:val="00B279AF"/>
    <w:rsid w:val="00B30792"/>
    <w:rsid w:val="00B37648"/>
    <w:rsid w:val="00B42A4C"/>
    <w:rsid w:val="00B44B33"/>
    <w:rsid w:val="00B50DED"/>
    <w:rsid w:val="00B51185"/>
    <w:rsid w:val="00B51CE8"/>
    <w:rsid w:val="00B52467"/>
    <w:rsid w:val="00B52A08"/>
    <w:rsid w:val="00B531A6"/>
    <w:rsid w:val="00B57679"/>
    <w:rsid w:val="00B61576"/>
    <w:rsid w:val="00B629C3"/>
    <w:rsid w:val="00B6458F"/>
    <w:rsid w:val="00B6736B"/>
    <w:rsid w:val="00B679B2"/>
    <w:rsid w:val="00B70065"/>
    <w:rsid w:val="00B70B04"/>
    <w:rsid w:val="00B7147B"/>
    <w:rsid w:val="00B73013"/>
    <w:rsid w:val="00B77288"/>
    <w:rsid w:val="00B775B7"/>
    <w:rsid w:val="00B8013E"/>
    <w:rsid w:val="00B92F85"/>
    <w:rsid w:val="00B97F82"/>
    <w:rsid w:val="00BA45D4"/>
    <w:rsid w:val="00BA60CF"/>
    <w:rsid w:val="00BB177C"/>
    <w:rsid w:val="00BB3198"/>
    <w:rsid w:val="00BB790F"/>
    <w:rsid w:val="00BC1F74"/>
    <w:rsid w:val="00BC6235"/>
    <w:rsid w:val="00BC7B9C"/>
    <w:rsid w:val="00BD2A71"/>
    <w:rsid w:val="00BE5418"/>
    <w:rsid w:val="00BE6313"/>
    <w:rsid w:val="00BF0770"/>
    <w:rsid w:val="00BF3E46"/>
    <w:rsid w:val="00BF42F8"/>
    <w:rsid w:val="00C01194"/>
    <w:rsid w:val="00C0515C"/>
    <w:rsid w:val="00C06F66"/>
    <w:rsid w:val="00C07106"/>
    <w:rsid w:val="00C26F19"/>
    <w:rsid w:val="00C32472"/>
    <w:rsid w:val="00C327E1"/>
    <w:rsid w:val="00C32B84"/>
    <w:rsid w:val="00C32C18"/>
    <w:rsid w:val="00C363E3"/>
    <w:rsid w:val="00C410A7"/>
    <w:rsid w:val="00C4144A"/>
    <w:rsid w:val="00C50E2C"/>
    <w:rsid w:val="00C51076"/>
    <w:rsid w:val="00C51557"/>
    <w:rsid w:val="00C575A4"/>
    <w:rsid w:val="00C62F14"/>
    <w:rsid w:val="00C668E6"/>
    <w:rsid w:val="00C669AD"/>
    <w:rsid w:val="00C7026B"/>
    <w:rsid w:val="00C72B37"/>
    <w:rsid w:val="00C73325"/>
    <w:rsid w:val="00C748B1"/>
    <w:rsid w:val="00C7551E"/>
    <w:rsid w:val="00C76FCA"/>
    <w:rsid w:val="00C777F8"/>
    <w:rsid w:val="00C8017E"/>
    <w:rsid w:val="00C831D7"/>
    <w:rsid w:val="00C85B5F"/>
    <w:rsid w:val="00C861B1"/>
    <w:rsid w:val="00C92519"/>
    <w:rsid w:val="00C95A05"/>
    <w:rsid w:val="00CA4E6F"/>
    <w:rsid w:val="00CA577C"/>
    <w:rsid w:val="00CB1D94"/>
    <w:rsid w:val="00CB238C"/>
    <w:rsid w:val="00CB26C1"/>
    <w:rsid w:val="00CB789D"/>
    <w:rsid w:val="00CC0603"/>
    <w:rsid w:val="00CC781F"/>
    <w:rsid w:val="00CD2778"/>
    <w:rsid w:val="00CD5BC1"/>
    <w:rsid w:val="00CD7746"/>
    <w:rsid w:val="00CE4403"/>
    <w:rsid w:val="00CE4C3F"/>
    <w:rsid w:val="00CE7969"/>
    <w:rsid w:val="00CF2870"/>
    <w:rsid w:val="00CF67C7"/>
    <w:rsid w:val="00D01CBC"/>
    <w:rsid w:val="00D021A7"/>
    <w:rsid w:val="00D033F0"/>
    <w:rsid w:val="00D05F01"/>
    <w:rsid w:val="00D0665A"/>
    <w:rsid w:val="00D07BBB"/>
    <w:rsid w:val="00D12484"/>
    <w:rsid w:val="00D157CF"/>
    <w:rsid w:val="00D15E99"/>
    <w:rsid w:val="00D17F1A"/>
    <w:rsid w:val="00D22443"/>
    <w:rsid w:val="00D237E4"/>
    <w:rsid w:val="00D24707"/>
    <w:rsid w:val="00D25601"/>
    <w:rsid w:val="00D26598"/>
    <w:rsid w:val="00D339D8"/>
    <w:rsid w:val="00D33D36"/>
    <w:rsid w:val="00D35E48"/>
    <w:rsid w:val="00D379B0"/>
    <w:rsid w:val="00D402FE"/>
    <w:rsid w:val="00D416EA"/>
    <w:rsid w:val="00D44561"/>
    <w:rsid w:val="00D45EC4"/>
    <w:rsid w:val="00D51EAB"/>
    <w:rsid w:val="00D572C5"/>
    <w:rsid w:val="00D6051F"/>
    <w:rsid w:val="00D61E2E"/>
    <w:rsid w:val="00D64D5D"/>
    <w:rsid w:val="00D72378"/>
    <w:rsid w:val="00D73A86"/>
    <w:rsid w:val="00D7429D"/>
    <w:rsid w:val="00D77311"/>
    <w:rsid w:val="00D818E1"/>
    <w:rsid w:val="00D92731"/>
    <w:rsid w:val="00D93A3D"/>
    <w:rsid w:val="00D94668"/>
    <w:rsid w:val="00D953F4"/>
    <w:rsid w:val="00D95DFC"/>
    <w:rsid w:val="00DA0254"/>
    <w:rsid w:val="00DA1B3E"/>
    <w:rsid w:val="00DA27A7"/>
    <w:rsid w:val="00DA423D"/>
    <w:rsid w:val="00DB1910"/>
    <w:rsid w:val="00DB70AF"/>
    <w:rsid w:val="00DB7F67"/>
    <w:rsid w:val="00DC1040"/>
    <w:rsid w:val="00DC303C"/>
    <w:rsid w:val="00DC3E83"/>
    <w:rsid w:val="00DC5E26"/>
    <w:rsid w:val="00DD3554"/>
    <w:rsid w:val="00DE101E"/>
    <w:rsid w:val="00DE11B6"/>
    <w:rsid w:val="00DE236C"/>
    <w:rsid w:val="00DF3952"/>
    <w:rsid w:val="00DF3BA7"/>
    <w:rsid w:val="00E018AE"/>
    <w:rsid w:val="00E05DA7"/>
    <w:rsid w:val="00E05EB2"/>
    <w:rsid w:val="00E10F3F"/>
    <w:rsid w:val="00E17C6A"/>
    <w:rsid w:val="00E20771"/>
    <w:rsid w:val="00E2353E"/>
    <w:rsid w:val="00E267B5"/>
    <w:rsid w:val="00E30744"/>
    <w:rsid w:val="00E30CD4"/>
    <w:rsid w:val="00E325EA"/>
    <w:rsid w:val="00E333D5"/>
    <w:rsid w:val="00E37337"/>
    <w:rsid w:val="00E4035A"/>
    <w:rsid w:val="00E47472"/>
    <w:rsid w:val="00E475EA"/>
    <w:rsid w:val="00E52EDB"/>
    <w:rsid w:val="00E53815"/>
    <w:rsid w:val="00E544BC"/>
    <w:rsid w:val="00E55A40"/>
    <w:rsid w:val="00E56C4C"/>
    <w:rsid w:val="00E604BA"/>
    <w:rsid w:val="00E65245"/>
    <w:rsid w:val="00E65D7B"/>
    <w:rsid w:val="00E71C9D"/>
    <w:rsid w:val="00E71DED"/>
    <w:rsid w:val="00E9058C"/>
    <w:rsid w:val="00E926A3"/>
    <w:rsid w:val="00E9786E"/>
    <w:rsid w:val="00EA345D"/>
    <w:rsid w:val="00EA6A57"/>
    <w:rsid w:val="00EB0227"/>
    <w:rsid w:val="00EB11B0"/>
    <w:rsid w:val="00EB2CF0"/>
    <w:rsid w:val="00EB446E"/>
    <w:rsid w:val="00EB7C29"/>
    <w:rsid w:val="00EC043D"/>
    <w:rsid w:val="00EC0C9C"/>
    <w:rsid w:val="00EC1DC0"/>
    <w:rsid w:val="00ED1604"/>
    <w:rsid w:val="00ED1F8E"/>
    <w:rsid w:val="00ED3322"/>
    <w:rsid w:val="00ED39DB"/>
    <w:rsid w:val="00ED5C56"/>
    <w:rsid w:val="00ED5DFC"/>
    <w:rsid w:val="00ED76FA"/>
    <w:rsid w:val="00EE0EB9"/>
    <w:rsid w:val="00EE150B"/>
    <w:rsid w:val="00EE56AE"/>
    <w:rsid w:val="00EE63CC"/>
    <w:rsid w:val="00EF3AC2"/>
    <w:rsid w:val="00EF4C68"/>
    <w:rsid w:val="00EF57B8"/>
    <w:rsid w:val="00F03B57"/>
    <w:rsid w:val="00F043C2"/>
    <w:rsid w:val="00F04DED"/>
    <w:rsid w:val="00F05AC3"/>
    <w:rsid w:val="00F06D74"/>
    <w:rsid w:val="00F07768"/>
    <w:rsid w:val="00F10819"/>
    <w:rsid w:val="00F207BE"/>
    <w:rsid w:val="00F2254F"/>
    <w:rsid w:val="00F22740"/>
    <w:rsid w:val="00F23C55"/>
    <w:rsid w:val="00F27760"/>
    <w:rsid w:val="00F311F3"/>
    <w:rsid w:val="00F31EE5"/>
    <w:rsid w:val="00F35BB9"/>
    <w:rsid w:val="00F407A7"/>
    <w:rsid w:val="00F424D3"/>
    <w:rsid w:val="00F42DBF"/>
    <w:rsid w:val="00F446C9"/>
    <w:rsid w:val="00F51120"/>
    <w:rsid w:val="00F5384F"/>
    <w:rsid w:val="00F57087"/>
    <w:rsid w:val="00F6255C"/>
    <w:rsid w:val="00F64416"/>
    <w:rsid w:val="00F64B6E"/>
    <w:rsid w:val="00F65D41"/>
    <w:rsid w:val="00F734AB"/>
    <w:rsid w:val="00F7663A"/>
    <w:rsid w:val="00F76B54"/>
    <w:rsid w:val="00F77111"/>
    <w:rsid w:val="00F77B02"/>
    <w:rsid w:val="00F80B09"/>
    <w:rsid w:val="00F80BEA"/>
    <w:rsid w:val="00F84462"/>
    <w:rsid w:val="00F91400"/>
    <w:rsid w:val="00F92874"/>
    <w:rsid w:val="00F935A3"/>
    <w:rsid w:val="00F96350"/>
    <w:rsid w:val="00F97165"/>
    <w:rsid w:val="00FA29A6"/>
    <w:rsid w:val="00FA3786"/>
    <w:rsid w:val="00FA7F86"/>
    <w:rsid w:val="00FB22D0"/>
    <w:rsid w:val="00FB5264"/>
    <w:rsid w:val="00FB594B"/>
    <w:rsid w:val="00FB5C33"/>
    <w:rsid w:val="00FB7390"/>
    <w:rsid w:val="00FB7D6C"/>
    <w:rsid w:val="00FC0B6D"/>
    <w:rsid w:val="00FC11C8"/>
    <w:rsid w:val="00FC3E53"/>
    <w:rsid w:val="00FC4299"/>
    <w:rsid w:val="00FD36EE"/>
    <w:rsid w:val="00FD44C2"/>
    <w:rsid w:val="00FD64B6"/>
    <w:rsid w:val="00FD67C7"/>
    <w:rsid w:val="00FE0DEA"/>
    <w:rsid w:val="00FF3BC9"/>
    <w:rsid w:val="00FF5879"/>
    <w:rsid w:val="30BF5330"/>
    <w:rsid w:val="3A830086"/>
    <w:rsid w:val="5D1AE3C2"/>
    <w:rsid w:val="5D93D99E"/>
    <w:rsid w:val="5DFDD14E"/>
    <w:rsid w:val="61717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CA47F23"/>
  <w15:docId w15:val="{1A67F2AC-F9E5-4564-87F6-A47F5950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2"/>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13E"/>
    <w:pPr>
      <w:suppressAutoHyphens/>
      <w:overflowPunct w:val="0"/>
      <w:autoSpaceDE w:val="0"/>
      <w:spacing w:before="120" w:after="120"/>
      <w:jc w:val="both"/>
      <w:textAlignment w:val="baseline"/>
    </w:pPr>
    <w:rPr>
      <w:rFonts w:ascii="Arial" w:hAnsi="Arial"/>
      <w:sz w:val="22"/>
    </w:rPr>
  </w:style>
  <w:style w:type="paragraph" w:styleId="Titre1">
    <w:name w:val="heading 1"/>
    <w:basedOn w:val="Normal"/>
    <w:next w:val="Corpsdetexte"/>
    <w:link w:val="Titre1Car"/>
    <w:qFormat/>
    <w:rsid w:val="00E20771"/>
    <w:pPr>
      <w:keepNext/>
      <w:keepLines/>
      <w:numPr>
        <w:numId w:val="1"/>
      </w:numPr>
      <w:spacing w:before="360"/>
      <w:outlineLvl w:val="0"/>
    </w:pPr>
    <w:rPr>
      <w:b/>
      <w:caps/>
      <w:color w:val="800000"/>
      <w:sz w:val="28"/>
    </w:rPr>
  </w:style>
  <w:style w:type="paragraph" w:styleId="Titre2">
    <w:name w:val="heading 2"/>
    <w:basedOn w:val="Normal"/>
    <w:next w:val="Corpsdetexte"/>
    <w:link w:val="Titre2Car"/>
    <w:qFormat/>
    <w:rsid w:val="00E20771"/>
    <w:pPr>
      <w:keepNext/>
      <w:keepLines/>
      <w:numPr>
        <w:ilvl w:val="1"/>
        <w:numId w:val="1"/>
      </w:numPr>
      <w:spacing w:before="240"/>
      <w:outlineLvl w:val="1"/>
    </w:pPr>
    <w:rPr>
      <w:b/>
      <w:caps/>
      <w:color w:val="000080"/>
    </w:rPr>
  </w:style>
  <w:style w:type="paragraph" w:styleId="Titre3">
    <w:name w:val="heading 3"/>
    <w:basedOn w:val="Normal"/>
    <w:next w:val="Corpsdetexte"/>
    <w:link w:val="Titre3Car1"/>
    <w:qFormat/>
    <w:rsid w:val="00E20771"/>
    <w:pPr>
      <w:keepNext/>
      <w:keepLines/>
      <w:numPr>
        <w:ilvl w:val="2"/>
        <w:numId w:val="1"/>
      </w:numPr>
      <w:outlineLvl w:val="2"/>
    </w:pPr>
    <w:rPr>
      <w:b/>
      <w:smallCaps/>
      <w:color w:val="008000"/>
    </w:rPr>
  </w:style>
  <w:style w:type="paragraph" w:styleId="Titre4">
    <w:name w:val="heading 4"/>
    <w:basedOn w:val="Normal"/>
    <w:next w:val="Corpsdetexte"/>
    <w:link w:val="Titre4Car1"/>
    <w:qFormat/>
    <w:rsid w:val="00E20771"/>
    <w:pPr>
      <w:keepNext/>
      <w:keepLines/>
      <w:numPr>
        <w:ilvl w:val="3"/>
        <w:numId w:val="1"/>
      </w:numPr>
      <w:tabs>
        <w:tab w:val="left" w:pos="0"/>
      </w:tabs>
      <w:spacing w:before="360" w:after="240"/>
      <w:ind w:left="-567"/>
      <w:outlineLvl w:val="3"/>
    </w:pPr>
    <w:rPr>
      <w:b/>
    </w:rPr>
  </w:style>
  <w:style w:type="paragraph" w:styleId="Titre5">
    <w:name w:val="heading 5"/>
    <w:basedOn w:val="Normal"/>
    <w:next w:val="Corpsdetexte"/>
    <w:link w:val="Titre5Car"/>
    <w:qFormat/>
    <w:rsid w:val="00E20771"/>
    <w:pPr>
      <w:numPr>
        <w:ilvl w:val="4"/>
        <w:numId w:val="1"/>
      </w:numPr>
      <w:tabs>
        <w:tab w:val="left" w:pos="0"/>
      </w:tabs>
      <w:spacing w:before="240"/>
      <w:ind w:left="-567"/>
      <w:outlineLvl w:val="4"/>
    </w:pPr>
    <w:rPr>
      <w:b/>
      <w:i/>
    </w:rPr>
  </w:style>
  <w:style w:type="paragraph" w:styleId="Titre6">
    <w:name w:val="heading 6"/>
    <w:basedOn w:val="Titre5"/>
    <w:next w:val="Corpsdetexte"/>
    <w:link w:val="Titre6Car"/>
    <w:qFormat/>
    <w:rsid w:val="00E20771"/>
    <w:pPr>
      <w:numPr>
        <w:ilvl w:val="5"/>
      </w:numPr>
      <w:ind w:left="0"/>
      <w:outlineLvl w:val="5"/>
    </w:pPr>
    <w:rPr>
      <w:i w:val="0"/>
      <w:color w:val="000000"/>
    </w:rPr>
  </w:style>
  <w:style w:type="paragraph" w:styleId="Titre7">
    <w:name w:val="heading 7"/>
    <w:basedOn w:val="Titre6"/>
    <w:next w:val="Corpsdetexte"/>
    <w:link w:val="Titre7Car"/>
    <w:qFormat/>
    <w:rsid w:val="00E20771"/>
    <w:pPr>
      <w:numPr>
        <w:ilvl w:val="6"/>
      </w:numPr>
      <w:outlineLvl w:val="6"/>
    </w:pPr>
  </w:style>
  <w:style w:type="paragraph" w:styleId="Titre8">
    <w:name w:val="heading 8"/>
    <w:basedOn w:val="Normal"/>
    <w:next w:val="Normal"/>
    <w:link w:val="Titre8Car"/>
    <w:qFormat/>
    <w:rsid w:val="00E20771"/>
    <w:pPr>
      <w:numPr>
        <w:ilvl w:val="7"/>
        <w:numId w:val="1"/>
      </w:numPr>
      <w:tabs>
        <w:tab w:val="left" w:pos="0"/>
      </w:tabs>
      <w:spacing w:before="240"/>
      <w:ind w:left="1701"/>
      <w:outlineLvl w:val="7"/>
    </w:pPr>
    <w:rPr>
      <w:i/>
    </w:rPr>
  </w:style>
  <w:style w:type="paragraph" w:styleId="Titre9">
    <w:name w:val="heading 9"/>
    <w:basedOn w:val="Normal"/>
    <w:next w:val="Normal"/>
    <w:link w:val="Titre9Car"/>
    <w:qFormat/>
    <w:rsid w:val="00E20771"/>
    <w:pPr>
      <w:numPr>
        <w:ilvl w:val="8"/>
        <w:numId w:val="1"/>
      </w:numPr>
      <w:tabs>
        <w:tab w:val="left" w:pos="0"/>
      </w:tabs>
      <w:spacing w:before="240"/>
      <w:ind w:left="1701"/>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semiHidden/>
    <w:locked/>
    <w:rsid w:val="003F6EF7"/>
    <w:rPr>
      <w:rFonts w:cs="Times New Roman"/>
      <w:b/>
      <w:caps/>
      <w:color w:val="000080"/>
      <w:kern w:val="1"/>
      <w:sz w:val="22"/>
      <w:lang w:val="fr-FR" w:eastAsia="zh-CN" w:bidi="ar-SA"/>
    </w:rPr>
  </w:style>
  <w:style w:type="character" w:customStyle="1" w:styleId="Titre3Car1">
    <w:name w:val="Titre 3 Car1"/>
    <w:link w:val="Titre3"/>
    <w:semiHidden/>
    <w:locked/>
    <w:rsid w:val="003F6EF7"/>
    <w:rPr>
      <w:rFonts w:cs="Times New Roman"/>
      <w:b/>
      <w:smallCaps/>
      <w:color w:val="008000"/>
      <w:kern w:val="1"/>
      <w:sz w:val="22"/>
      <w:lang w:val="fr-FR" w:eastAsia="zh-CN" w:bidi="ar-SA"/>
    </w:rPr>
  </w:style>
  <w:style w:type="character" w:customStyle="1" w:styleId="Titre4Car1">
    <w:name w:val="Titre 4 Car1"/>
    <w:link w:val="Titre4"/>
    <w:semiHidden/>
    <w:locked/>
    <w:rsid w:val="003F6EF7"/>
    <w:rPr>
      <w:rFonts w:cs="Times New Roman"/>
      <w:b/>
      <w:kern w:val="1"/>
      <w:lang w:val="fr-FR" w:eastAsia="zh-CN" w:bidi="ar-SA"/>
    </w:rPr>
  </w:style>
  <w:style w:type="character" w:customStyle="1" w:styleId="Titre5Car">
    <w:name w:val="Titre 5 Car"/>
    <w:link w:val="Titre5"/>
    <w:semiHidden/>
    <w:locked/>
    <w:rsid w:val="003F6EF7"/>
    <w:rPr>
      <w:rFonts w:cs="Times New Roman"/>
      <w:b/>
      <w:i/>
      <w:kern w:val="1"/>
      <w:lang w:val="fr-FR" w:eastAsia="zh-CN" w:bidi="ar-SA"/>
    </w:rPr>
  </w:style>
  <w:style w:type="character" w:customStyle="1" w:styleId="Titre6Car">
    <w:name w:val="Titre 6 Car"/>
    <w:link w:val="Titre6"/>
    <w:semiHidden/>
    <w:locked/>
    <w:rsid w:val="003F6EF7"/>
    <w:rPr>
      <w:rFonts w:cs="Times New Roman"/>
      <w:b/>
      <w:color w:val="000000"/>
      <w:kern w:val="1"/>
      <w:lang w:val="fr-FR" w:eastAsia="zh-CN" w:bidi="ar-SA"/>
    </w:rPr>
  </w:style>
  <w:style w:type="character" w:customStyle="1" w:styleId="Titre7Car">
    <w:name w:val="Titre 7 Car"/>
    <w:link w:val="Titre7"/>
    <w:semiHidden/>
    <w:locked/>
    <w:rsid w:val="003F6EF7"/>
    <w:rPr>
      <w:rFonts w:cs="Times New Roman"/>
      <w:b/>
      <w:color w:val="000000"/>
      <w:kern w:val="1"/>
      <w:lang w:val="fr-FR" w:eastAsia="zh-CN" w:bidi="ar-SA"/>
    </w:rPr>
  </w:style>
  <w:style w:type="character" w:customStyle="1" w:styleId="Titre8Car">
    <w:name w:val="Titre 8 Car"/>
    <w:link w:val="Titre8"/>
    <w:semiHidden/>
    <w:locked/>
    <w:rsid w:val="003F6EF7"/>
    <w:rPr>
      <w:rFonts w:cs="Times New Roman"/>
      <w:i/>
      <w:kern w:val="1"/>
      <w:lang w:val="fr-FR" w:eastAsia="zh-CN" w:bidi="ar-SA"/>
    </w:rPr>
  </w:style>
  <w:style w:type="character" w:customStyle="1" w:styleId="Titre9Car">
    <w:name w:val="Titre 9 Car"/>
    <w:link w:val="Titre9"/>
    <w:semiHidden/>
    <w:locked/>
    <w:rsid w:val="003F6EF7"/>
    <w:rPr>
      <w:rFonts w:cs="Times New Roman"/>
      <w:i/>
      <w:kern w:val="1"/>
      <w:lang w:val="fr-FR" w:eastAsia="zh-CN" w:bidi="ar-SA"/>
    </w:rPr>
  </w:style>
  <w:style w:type="character" w:customStyle="1" w:styleId="WW8Num1z0">
    <w:name w:val="WW8Num1z0"/>
    <w:rsid w:val="00E20771"/>
    <w:rPr>
      <w:rFonts w:ascii="Symbol" w:hAnsi="Symbol"/>
    </w:rPr>
  </w:style>
  <w:style w:type="character" w:customStyle="1" w:styleId="Titre1Car">
    <w:name w:val="Titre 1 Car"/>
    <w:link w:val="Titre1"/>
    <w:locked/>
    <w:rsid w:val="003F6EF7"/>
    <w:rPr>
      <w:rFonts w:cs="Times New Roman"/>
      <w:b/>
      <w:caps/>
      <w:color w:val="800000"/>
      <w:kern w:val="1"/>
      <w:sz w:val="28"/>
      <w:lang w:val="fr-FR" w:eastAsia="zh-CN" w:bidi="ar-SA"/>
    </w:rPr>
  </w:style>
  <w:style w:type="character" w:customStyle="1" w:styleId="WW8Num1z1">
    <w:name w:val="WW8Num1z1"/>
    <w:rsid w:val="00E20771"/>
  </w:style>
  <w:style w:type="character" w:customStyle="1" w:styleId="WW8Num1z2">
    <w:name w:val="WW8Num1z2"/>
    <w:rsid w:val="00E20771"/>
  </w:style>
  <w:style w:type="character" w:customStyle="1" w:styleId="WW8Num1z3">
    <w:name w:val="WW8Num1z3"/>
    <w:rsid w:val="00E20771"/>
  </w:style>
  <w:style w:type="character" w:customStyle="1" w:styleId="WW8Num1z4">
    <w:name w:val="WW8Num1z4"/>
    <w:rsid w:val="00E20771"/>
  </w:style>
  <w:style w:type="character" w:customStyle="1" w:styleId="WW8Num1z5">
    <w:name w:val="WW8Num1z5"/>
    <w:rsid w:val="00E20771"/>
  </w:style>
  <w:style w:type="character" w:customStyle="1" w:styleId="WW8Num1z6">
    <w:name w:val="WW8Num1z6"/>
    <w:rsid w:val="00E20771"/>
  </w:style>
  <w:style w:type="character" w:customStyle="1" w:styleId="WW8Num1z7">
    <w:name w:val="WW8Num1z7"/>
    <w:rsid w:val="00E20771"/>
  </w:style>
  <w:style w:type="character" w:customStyle="1" w:styleId="WW8Num1z8">
    <w:name w:val="WW8Num1z8"/>
    <w:rsid w:val="00E20771"/>
  </w:style>
  <w:style w:type="character" w:customStyle="1" w:styleId="WW8Num2z0">
    <w:name w:val="WW8Num2z0"/>
    <w:rsid w:val="00E20771"/>
    <w:rPr>
      <w:rFonts w:ascii="Symbol" w:hAnsi="Symbol"/>
      <w:sz w:val="24"/>
    </w:rPr>
  </w:style>
  <w:style w:type="character" w:customStyle="1" w:styleId="WW8Num3z0">
    <w:name w:val="WW8Num3z0"/>
    <w:rsid w:val="00E20771"/>
    <w:rPr>
      <w:rFonts w:ascii="Symbol" w:hAnsi="Symbol"/>
      <w:color w:val="000000"/>
      <w:sz w:val="20"/>
    </w:rPr>
  </w:style>
  <w:style w:type="character" w:customStyle="1" w:styleId="WW8Num4z0">
    <w:name w:val="WW8Num4z0"/>
    <w:rsid w:val="00E20771"/>
    <w:rPr>
      <w:rFonts w:ascii="Times New Roman" w:hAnsi="Times New Roman"/>
      <w:sz w:val="24"/>
    </w:rPr>
  </w:style>
  <w:style w:type="character" w:customStyle="1" w:styleId="WW8Num5z0">
    <w:name w:val="WW8Num5z0"/>
    <w:rsid w:val="00E20771"/>
    <w:rPr>
      <w:rFonts w:ascii="Times New Roman" w:hAnsi="Times New Roman"/>
      <w:sz w:val="24"/>
    </w:rPr>
  </w:style>
  <w:style w:type="character" w:customStyle="1" w:styleId="WW8Num6z0">
    <w:name w:val="WW8Num6z0"/>
    <w:rsid w:val="00E20771"/>
    <w:rPr>
      <w:rFonts w:ascii="Symbol" w:hAnsi="Symbol"/>
    </w:rPr>
  </w:style>
  <w:style w:type="character" w:customStyle="1" w:styleId="WW8Num7z0">
    <w:name w:val="WW8Num7z0"/>
    <w:rsid w:val="00E20771"/>
    <w:rPr>
      <w:rFonts w:ascii="Symbol" w:hAnsi="Symbol"/>
    </w:rPr>
  </w:style>
  <w:style w:type="character" w:customStyle="1" w:styleId="WW8Num8z0">
    <w:name w:val="WW8Num8z0"/>
    <w:rsid w:val="00E20771"/>
    <w:rPr>
      <w:rFonts w:ascii="Symbol" w:hAnsi="Symbol"/>
    </w:rPr>
  </w:style>
  <w:style w:type="character" w:customStyle="1" w:styleId="WW8Num9z0">
    <w:name w:val="WW8Num9z0"/>
    <w:rsid w:val="00E20771"/>
    <w:rPr>
      <w:rFonts w:ascii="Symbol" w:hAnsi="Symbol"/>
    </w:rPr>
  </w:style>
  <w:style w:type="character" w:customStyle="1" w:styleId="WW8Num10z0">
    <w:name w:val="WW8Num10z0"/>
    <w:rsid w:val="00E20771"/>
    <w:rPr>
      <w:rFonts w:ascii="Symbol" w:hAnsi="Symbol"/>
      <w:sz w:val="24"/>
    </w:rPr>
  </w:style>
  <w:style w:type="character" w:customStyle="1" w:styleId="WW8Num11z0">
    <w:name w:val="WW8Num11z0"/>
    <w:rsid w:val="00E20771"/>
    <w:rPr>
      <w:rFonts w:ascii="Symbol" w:hAnsi="Symbol"/>
    </w:rPr>
  </w:style>
  <w:style w:type="character" w:customStyle="1" w:styleId="WW8Num12z0">
    <w:name w:val="WW8Num12z0"/>
    <w:rsid w:val="00E20771"/>
    <w:rPr>
      <w:rFonts w:ascii="Symbol" w:hAnsi="Symbol"/>
      <w:color w:val="000000"/>
    </w:rPr>
  </w:style>
  <w:style w:type="character" w:customStyle="1" w:styleId="WW8Num13z0">
    <w:name w:val="WW8Num13z0"/>
    <w:rsid w:val="00E20771"/>
    <w:rPr>
      <w:rFonts w:ascii="Symbol" w:hAnsi="Symbol"/>
    </w:rPr>
  </w:style>
  <w:style w:type="character" w:customStyle="1" w:styleId="WW8Num14z0">
    <w:name w:val="WW8Num14z0"/>
    <w:rsid w:val="00E20771"/>
    <w:rPr>
      <w:rFonts w:ascii="Symbol" w:hAnsi="Symbol"/>
      <w:b/>
    </w:rPr>
  </w:style>
  <w:style w:type="character" w:customStyle="1" w:styleId="WW8Num15z0">
    <w:name w:val="WW8Num15z0"/>
    <w:rsid w:val="00E20771"/>
    <w:rPr>
      <w:rFonts w:ascii="Symbol" w:hAnsi="Symbol"/>
    </w:rPr>
  </w:style>
  <w:style w:type="character" w:customStyle="1" w:styleId="WW8Num16z0">
    <w:name w:val="WW8Num16z0"/>
    <w:rsid w:val="00E20771"/>
    <w:rPr>
      <w:rFonts w:ascii="Symbol" w:hAnsi="Symbol"/>
    </w:rPr>
  </w:style>
  <w:style w:type="character" w:customStyle="1" w:styleId="WW8Num17z0">
    <w:name w:val="WW8Num17z0"/>
    <w:rsid w:val="00E20771"/>
    <w:rPr>
      <w:rFonts w:ascii="Symbol" w:hAnsi="Symbol"/>
      <w:sz w:val="20"/>
    </w:rPr>
  </w:style>
  <w:style w:type="character" w:customStyle="1" w:styleId="WW8Num18z0">
    <w:name w:val="WW8Num18z0"/>
    <w:rsid w:val="00E20771"/>
    <w:rPr>
      <w:rFonts w:ascii="Symbol" w:hAnsi="Symbol"/>
    </w:rPr>
  </w:style>
  <w:style w:type="character" w:customStyle="1" w:styleId="WW8Num19z0">
    <w:name w:val="WW8Num19z0"/>
    <w:rsid w:val="00E20771"/>
    <w:rPr>
      <w:rFonts w:ascii="Symbol" w:hAnsi="Symbol"/>
    </w:rPr>
  </w:style>
  <w:style w:type="character" w:customStyle="1" w:styleId="WW8Num20z0">
    <w:name w:val="WW8Num20z0"/>
    <w:rsid w:val="00E20771"/>
    <w:rPr>
      <w:rFonts w:ascii="Symbol" w:hAnsi="Symbol"/>
    </w:rPr>
  </w:style>
  <w:style w:type="character" w:customStyle="1" w:styleId="WW8Num21z0">
    <w:name w:val="WW8Num21z0"/>
    <w:rsid w:val="00E20771"/>
    <w:rPr>
      <w:rFonts w:ascii="Symbol" w:hAnsi="Symbol"/>
    </w:rPr>
  </w:style>
  <w:style w:type="character" w:customStyle="1" w:styleId="WW8Num22z0">
    <w:name w:val="WW8Num22z0"/>
    <w:rsid w:val="00E20771"/>
    <w:rPr>
      <w:rFonts w:ascii="Symbol" w:hAnsi="Symbol"/>
      <w:sz w:val="22"/>
    </w:rPr>
  </w:style>
  <w:style w:type="character" w:customStyle="1" w:styleId="WW8Num23z0">
    <w:name w:val="WW8Num23z0"/>
    <w:rsid w:val="00E20771"/>
    <w:rPr>
      <w:rFonts w:ascii="Symbol" w:hAnsi="Symbol"/>
    </w:rPr>
  </w:style>
  <w:style w:type="character" w:customStyle="1" w:styleId="WW8Num24z0">
    <w:name w:val="WW8Num24z0"/>
    <w:rsid w:val="00E20771"/>
    <w:rPr>
      <w:rFonts w:ascii="Symbol" w:hAnsi="Symbol"/>
      <w:sz w:val="24"/>
    </w:rPr>
  </w:style>
  <w:style w:type="character" w:customStyle="1" w:styleId="WW8Num25z0">
    <w:name w:val="WW8Num25z0"/>
    <w:rsid w:val="00E20771"/>
    <w:rPr>
      <w:rFonts w:ascii="Symbol" w:hAnsi="Symbol"/>
    </w:rPr>
  </w:style>
  <w:style w:type="character" w:customStyle="1" w:styleId="WW8Num26z0">
    <w:name w:val="WW8Num26z0"/>
    <w:rsid w:val="00E20771"/>
    <w:rPr>
      <w:rFonts w:ascii="Courier New" w:hAnsi="Courier New"/>
      <w:sz w:val="22"/>
    </w:rPr>
  </w:style>
  <w:style w:type="character" w:customStyle="1" w:styleId="Policepardfaut2">
    <w:name w:val="Police par défaut2"/>
    <w:rsid w:val="00E20771"/>
  </w:style>
  <w:style w:type="character" w:customStyle="1" w:styleId="WW8Num27z0">
    <w:name w:val="WW8Num27z0"/>
    <w:rsid w:val="00E20771"/>
    <w:rPr>
      <w:rFonts w:ascii="Symbol" w:hAnsi="Symbol"/>
      <w:sz w:val="22"/>
    </w:rPr>
  </w:style>
  <w:style w:type="character" w:customStyle="1" w:styleId="WW8Num28z0">
    <w:name w:val="WW8Num28z0"/>
    <w:rsid w:val="00E20771"/>
    <w:rPr>
      <w:rFonts w:ascii="Symbol" w:hAnsi="Symbol"/>
    </w:rPr>
  </w:style>
  <w:style w:type="character" w:customStyle="1" w:styleId="WW8Num29z0">
    <w:name w:val="WW8Num29z0"/>
    <w:rsid w:val="00E20771"/>
    <w:rPr>
      <w:rFonts w:ascii="Symbol" w:hAnsi="Symbol"/>
      <w:sz w:val="24"/>
    </w:rPr>
  </w:style>
  <w:style w:type="character" w:customStyle="1" w:styleId="WW8Num30z0">
    <w:name w:val="WW8Num30z0"/>
    <w:rsid w:val="00E20771"/>
    <w:rPr>
      <w:rFonts w:ascii="Symbol" w:hAnsi="Symbol"/>
    </w:rPr>
  </w:style>
  <w:style w:type="character" w:customStyle="1" w:styleId="WW8Num31z0">
    <w:name w:val="WW8Num31z0"/>
    <w:rsid w:val="00E20771"/>
    <w:rPr>
      <w:rFonts w:ascii="Symbol" w:hAnsi="Symbol"/>
    </w:rPr>
  </w:style>
  <w:style w:type="character" w:customStyle="1" w:styleId="WW8Num32z0">
    <w:name w:val="WW8Num32z0"/>
    <w:rsid w:val="00E20771"/>
    <w:rPr>
      <w:rFonts w:ascii="Symbol" w:hAnsi="Symbol"/>
    </w:rPr>
  </w:style>
  <w:style w:type="character" w:customStyle="1" w:styleId="WW8Num33z0">
    <w:name w:val="WW8Num33z0"/>
    <w:rsid w:val="00E20771"/>
    <w:rPr>
      <w:rFonts w:ascii="Courier New" w:hAnsi="Courier New"/>
    </w:rPr>
  </w:style>
  <w:style w:type="character" w:customStyle="1" w:styleId="WW8Num34z0">
    <w:name w:val="WW8Num34z0"/>
    <w:rsid w:val="00E20771"/>
    <w:rPr>
      <w:rFonts w:ascii="Symbol" w:hAnsi="Symbol"/>
    </w:rPr>
  </w:style>
  <w:style w:type="character" w:customStyle="1" w:styleId="WW8Num35z0">
    <w:name w:val="WW8Num35z0"/>
    <w:rsid w:val="00E20771"/>
    <w:rPr>
      <w:rFonts w:ascii="Symbol" w:hAnsi="Symbol"/>
      <w:sz w:val="20"/>
    </w:rPr>
  </w:style>
  <w:style w:type="character" w:customStyle="1" w:styleId="WW8Num35z1">
    <w:name w:val="WW8Num35z1"/>
    <w:rsid w:val="00E20771"/>
    <w:rPr>
      <w:rFonts w:ascii="Courier New" w:hAnsi="Courier New"/>
      <w:sz w:val="20"/>
    </w:rPr>
  </w:style>
  <w:style w:type="character" w:customStyle="1" w:styleId="WW8Num35z5">
    <w:name w:val="WW8Num35z5"/>
    <w:rsid w:val="00E20771"/>
    <w:rPr>
      <w:rFonts w:ascii="Wingdings" w:hAnsi="Wingdings"/>
    </w:rPr>
  </w:style>
  <w:style w:type="character" w:customStyle="1" w:styleId="WW8Num36z0">
    <w:name w:val="WW8Num36z0"/>
    <w:rsid w:val="00E20771"/>
    <w:rPr>
      <w:rFonts w:ascii="Courier New" w:hAnsi="Courier New"/>
      <w:sz w:val="22"/>
    </w:rPr>
  </w:style>
  <w:style w:type="character" w:customStyle="1" w:styleId="WW8Num37z0">
    <w:name w:val="WW8Num37z0"/>
    <w:rsid w:val="00E20771"/>
    <w:rPr>
      <w:rFonts w:ascii="Wingdings" w:hAnsi="Wingdings"/>
    </w:rPr>
  </w:style>
  <w:style w:type="character" w:customStyle="1" w:styleId="WW8Num37z1">
    <w:name w:val="WW8Num37z1"/>
    <w:rsid w:val="00E20771"/>
    <w:rPr>
      <w:rFonts w:ascii="Book Antiqua" w:hAnsi="Book Antiqua"/>
    </w:rPr>
  </w:style>
  <w:style w:type="character" w:customStyle="1" w:styleId="WW8Num37z3">
    <w:name w:val="WW8Num37z3"/>
    <w:rsid w:val="00E20771"/>
    <w:rPr>
      <w:rFonts w:ascii="Symbol" w:hAnsi="Symbol"/>
    </w:rPr>
  </w:style>
  <w:style w:type="character" w:customStyle="1" w:styleId="WW8Num37z4">
    <w:name w:val="WW8Num37z4"/>
    <w:rsid w:val="00E20771"/>
    <w:rPr>
      <w:rFonts w:ascii="Courier New" w:hAnsi="Courier New"/>
    </w:rPr>
  </w:style>
  <w:style w:type="character" w:customStyle="1" w:styleId="Policepardfaut1">
    <w:name w:val="Police par défaut1"/>
    <w:rsid w:val="00E20771"/>
  </w:style>
  <w:style w:type="character" w:customStyle="1" w:styleId="WW8Num36z1">
    <w:name w:val="WW8Num36z1"/>
    <w:rsid w:val="00E20771"/>
    <w:rPr>
      <w:rFonts w:ascii="Courier New" w:hAnsi="Courier New"/>
      <w:sz w:val="20"/>
    </w:rPr>
  </w:style>
  <w:style w:type="character" w:customStyle="1" w:styleId="WW8Num36z5">
    <w:name w:val="WW8Num36z5"/>
    <w:rsid w:val="00E20771"/>
    <w:rPr>
      <w:rFonts w:ascii="Wingdings" w:hAnsi="Wingdings"/>
    </w:rPr>
  </w:style>
  <w:style w:type="character" w:customStyle="1" w:styleId="WW8Num38z0">
    <w:name w:val="WW8Num38z0"/>
    <w:rsid w:val="00E20771"/>
    <w:rPr>
      <w:rFonts w:ascii="Symbol" w:hAnsi="Symbol"/>
    </w:rPr>
  </w:style>
  <w:style w:type="character" w:customStyle="1" w:styleId="WW8Num39z0">
    <w:name w:val="WW8Num39z0"/>
    <w:rsid w:val="00E20771"/>
    <w:rPr>
      <w:rFonts w:ascii="Symbol" w:hAnsi="Symbol"/>
    </w:rPr>
  </w:style>
  <w:style w:type="character" w:customStyle="1" w:styleId="WW8Num40z0">
    <w:name w:val="WW8Num40z0"/>
    <w:rsid w:val="00E20771"/>
    <w:rPr>
      <w:rFonts w:ascii="Times New Roman" w:hAnsi="Times New Roman"/>
      <w:sz w:val="24"/>
    </w:rPr>
  </w:style>
  <w:style w:type="character" w:customStyle="1" w:styleId="WW8Num41z0">
    <w:name w:val="WW8Num41z0"/>
    <w:rsid w:val="00E20771"/>
    <w:rPr>
      <w:rFonts w:ascii="Symbol" w:hAnsi="Symbol"/>
    </w:rPr>
  </w:style>
  <w:style w:type="character" w:customStyle="1" w:styleId="WW8Num42z0">
    <w:name w:val="WW8Num42z0"/>
    <w:rsid w:val="00E20771"/>
    <w:rPr>
      <w:rFonts w:ascii="Times New Roman" w:hAnsi="Times New Roman"/>
    </w:rPr>
  </w:style>
  <w:style w:type="character" w:customStyle="1" w:styleId="WW8Num43z0">
    <w:name w:val="WW8Num43z0"/>
    <w:rsid w:val="00E20771"/>
    <w:rPr>
      <w:rFonts w:ascii="Symbol" w:hAnsi="Symbol"/>
    </w:rPr>
  </w:style>
  <w:style w:type="character" w:customStyle="1" w:styleId="WW8Num44z0">
    <w:name w:val="WW8Num44z0"/>
    <w:rsid w:val="00E20771"/>
    <w:rPr>
      <w:rFonts w:ascii="Symbol" w:hAnsi="Symbol"/>
    </w:rPr>
  </w:style>
  <w:style w:type="character" w:customStyle="1" w:styleId="WW8Num45z0">
    <w:name w:val="WW8Num45z0"/>
    <w:rsid w:val="00E20771"/>
    <w:rPr>
      <w:rFonts w:ascii="Courier New" w:hAnsi="Courier New"/>
    </w:rPr>
  </w:style>
  <w:style w:type="character" w:customStyle="1" w:styleId="WW8Num46z0">
    <w:name w:val="WW8Num46z0"/>
    <w:rsid w:val="00E20771"/>
    <w:rPr>
      <w:rFonts w:ascii="Symbol" w:hAnsi="Symbol"/>
    </w:rPr>
  </w:style>
  <w:style w:type="character" w:customStyle="1" w:styleId="WW8Num47z0">
    <w:name w:val="WW8Num47z0"/>
    <w:rsid w:val="00E20771"/>
    <w:rPr>
      <w:b/>
    </w:rPr>
  </w:style>
  <w:style w:type="character" w:customStyle="1" w:styleId="WW8Num48z0">
    <w:name w:val="WW8Num48z0"/>
    <w:rsid w:val="00E20771"/>
    <w:rPr>
      <w:rFonts w:ascii="Wingdings" w:hAnsi="Wingdings"/>
    </w:rPr>
  </w:style>
  <w:style w:type="character" w:customStyle="1" w:styleId="WW8Num49z0">
    <w:name w:val="WW8Num49z0"/>
    <w:rsid w:val="00E20771"/>
    <w:rPr>
      <w:rFonts w:ascii="Times New Roman" w:hAnsi="Times New Roman"/>
      <w:sz w:val="28"/>
    </w:rPr>
  </w:style>
  <w:style w:type="character" w:customStyle="1" w:styleId="WW8Num50z0">
    <w:name w:val="WW8Num50z0"/>
    <w:rsid w:val="00E20771"/>
    <w:rPr>
      <w:rFonts w:ascii="Symbol" w:hAnsi="Symbol"/>
    </w:rPr>
  </w:style>
  <w:style w:type="character" w:customStyle="1" w:styleId="WW8Num51z0">
    <w:name w:val="WW8Num51z0"/>
    <w:rsid w:val="00E20771"/>
    <w:rPr>
      <w:rFonts w:ascii="Symbol" w:hAnsi="Symbol"/>
    </w:rPr>
  </w:style>
  <w:style w:type="character" w:customStyle="1" w:styleId="WW8Num52z0">
    <w:name w:val="WW8Num52z0"/>
    <w:rsid w:val="00E20771"/>
    <w:rPr>
      <w:rFonts w:ascii="Symbol" w:hAnsi="Symbol"/>
    </w:rPr>
  </w:style>
  <w:style w:type="character" w:customStyle="1" w:styleId="WW8Num53z0">
    <w:name w:val="WW8Num53z0"/>
    <w:rsid w:val="00E20771"/>
    <w:rPr>
      <w:rFonts w:ascii="Symbol" w:hAnsi="Symbol"/>
    </w:rPr>
  </w:style>
  <w:style w:type="character" w:customStyle="1" w:styleId="WW8Num54z0">
    <w:name w:val="WW8Num54z0"/>
    <w:rsid w:val="00E20771"/>
    <w:rPr>
      <w:rFonts w:ascii="Times New Roman" w:hAnsi="Times New Roman"/>
      <w:color w:val="000080"/>
      <w:sz w:val="22"/>
    </w:rPr>
  </w:style>
  <w:style w:type="character" w:customStyle="1" w:styleId="WW8Num55z0">
    <w:name w:val="WW8Num55z0"/>
    <w:rsid w:val="00E20771"/>
    <w:rPr>
      <w:rFonts w:ascii="Symbol" w:hAnsi="Symbol"/>
      <w:sz w:val="20"/>
    </w:rPr>
  </w:style>
  <w:style w:type="character" w:customStyle="1" w:styleId="WW8Num56z0">
    <w:name w:val="WW8Num56z0"/>
    <w:rsid w:val="00E20771"/>
    <w:rPr>
      <w:rFonts w:ascii="Symbol" w:hAnsi="Symbol"/>
    </w:rPr>
  </w:style>
  <w:style w:type="character" w:customStyle="1" w:styleId="WW8Num57z0">
    <w:name w:val="WW8Num57z0"/>
    <w:rsid w:val="00E20771"/>
    <w:rPr>
      <w:rFonts w:ascii="Symbol" w:hAnsi="Symbol"/>
      <w:sz w:val="20"/>
    </w:rPr>
  </w:style>
  <w:style w:type="character" w:customStyle="1" w:styleId="WW8Num58z0">
    <w:name w:val="WW8Num58z0"/>
    <w:rsid w:val="00E20771"/>
    <w:rPr>
      <w:rFonts w:ascii="Symbol" w:hAnsi="Symbol"/>
    </w:rPr>
  </w:style>
  <w:style w:type="character" w:customStyle="1" w:styleId="WW8Num59z0">
    <w:name w:val="WW8Num59z0"/>
    <w:rsid w:val="00E20771"/>
    <w:rPr>
      <w:rFonts w:ascii="Symbol" w:hAnsi="Symbol"/>
      <w:sz w:val="20"/>
    </w:rPr>
  </w:style>
  <w:style w:type="character" w:customStyle="1" w:styleId="WW8Num59z1">
    <w:name w:val="WW8Num59z1"/>
    <w:rsid w:val="00E20771"/>
    <w:rPr>
      <w:rFonts w:ascii="Courier New" w:hAnsi="Courier New"/>
      <w:sz w:val="20"/>
    </w:rPr>
  </w:style>
  <w:style w:type="character" w:customStyle="1" w:styleId="WW8Num59z5">
    <w:name w:val="WW8Num59z5"/>
    <w:rsid w:val="00E20771"/>
    <w:rPr>
      <w:rFonts w:ascii="Wingdings" w:hAnsi="Wingdings"/>
    </w:rPr>
  </w:style>
  <w:style w:type="character" w:customStyle="1" w:styleId="WW8Num60z0">
    <w:name w:val="WW8Num60z0"/>
    <w:rsid w:val="00E20771"/>
    <w:rPr>
      <w:sz w:val="22"/>
    </w:rPr>
  </w:style>
  <w:style w:type="character" w:customStyle="1" w:styleId="WW8Num60z1">
    <w:name w:val="WW8Num60z1"/>
    <w:rsid w:val="00E20771"/>
    <w:rPr>
      <w:rFonts w:ascii="Book Antiqua" w:hAnsi="Book Antiqua"/>
    </w:rPr>
  </w:style>
  <w:style w:type="character" w:customStyle="1" w:styleId="WW8Num60z5">
    <w:name w:val="WW8Num60z5"/>
    <w:rsid w:val="00E20771"/>
    <w:rPr>
      <w:rFonts w:ascii="Wingdings" w:hAnsi="Wingdings"/>
    </w:rPr>
  </w:style>
  <w:style w:type="character" w:customStyle="1" w:styleId="WW8Num60z6">
    <w:name w:val="WW8Num60z6"/>
    <w:rsid w:val="00E20771"/>
    <w:rPr>
      <w:rFonts w:ascii="Symbol" w:hAnsi="Symbol"/>
    </w:rPr>
  </w:style>
  <w:style w:type="character" w:customStyle="1" w:styleId="WW-Policepardfaut">
    <w:name w:val="WW-Police par défaut"/>
    <w:rsid w:val="00E20771"/>
  </w:style>
  <w:style w:type="character" w:customStyle="1" w:styleId="Absatz-Standardschriftart">
    <w:name w:val="Absatz-Standardschriftart"/>
    <w:rsid w:val="00E20771"/>
  </w:style>
  <w:style w:type="character" w:customStyle="1" w:styleId="WW8Num61z0">
    <w:name w:val="WW8Num61z0"/>
    <w:rsid w:val="00E20771"/>
    <w:rPr>
      <w:rFonts w:ascii="Symbol" w:hAnsi="Symbol"/>
      <w:sz w:val="20"/>
    </w:rPr>
  </w:style>
  <w:style w:type="character" w:customStyle="1" w:styleId="WW8Num62z0">
    <w:name w:val="WW8Num62z0"/>
    <w:rsid w:val="00E20771"/>
    <w:rPr>
      <w:rFonts w:ascii="Symbol" w:hAnsi="Symbol"/>
    </w:rPr>
  </w:style>
  <w:style w:type="character" w:customStyle="1" w:styleId="WW8Num63z0">
    <w:name w:val="WW8Num63z0"/>
    <w:rsid w:val="00E20771"/>
    <w:rPr>
      <w:rFonts w:ascii="Symbol" w:hAnsi="Symbol"/>
      <w:sz w:val="20"/>
    </w:rPr>
  </w:style>
  <w:style w:type="character" w:customStyle="1" w:styleId="WW8Num64z0">
    <w:name w:val="WW8Num64z0"/>
    <w:rsid w:val="00E20771"/>
    <w:rPr>
      <w:rFonts w:ascii="Symbol" w:hAnsi="Symbol"/>
    </w:rPr>
  </w:style>
  <w:style w:type="character" w:customStyle="1" w:styleId="WW8Num65z0">
    <w:name w:val="WW8Num65z0"/>
    <w:rsid w:val="00E20771"/>
    <w:rPr>
      <w:rFonts w:ascii="Symbol" w:hAnsi="Symbol"/>
    </w:rPr>
  </w:style>
  <w:style w:type="character" w:customStyle="1" w:styleId="WW8Num66z0">
    <w:name w:val="WW8Num66z0"/>
    <w:rsid w:val="00E20771"/>
    <w:rPr>
      <w:rFonts w:ascii="Symbol" w:hAnsi="Symbol"/>
    </w:rPr>
  </w:style>
  <w:style w:type="character" w:customStyle="1" w:styleId="WW8Num67z0">
    <w:name w:val="WW8Num67z0"/>
    <w:rsid w:val="00E20771"/>
    <w:rPr>
      <w:rFonts w:ascii="Symbol" w:hAnsi="Symbol"/>
      <w:sz w:val="20"/>
    </w:rPr>
  </w:style>
  <w:style w:type="character" w:customStyle="1" w:styleId="WW8Num68z0">
    <w:name w:val="WW8Num68z0"/>
    <w:rsid w:val="00E20771"/>
    <w:rPr>
      <w:rFonts w:ascii="Symbol" w:hAnsi="Symbol"/>
    </w:rPr>
  </w:style>
  <w:style w:type="character" w:customStyle="1" w:styleId="WW8Num69z0">
    <w:name w:val="WW8Num69z0"/>
    <w:rsid w:val="00E20771"/>
    <w:rPr>
      <w:rFonts w:ascii="Symbol" w:hAnsi="Symbol"/>
    </w:rPr>
  </w:style>
  <w:style w:type="character" w:customStyle="1" w:styleId="WW8Num70z0">
    <w:name w:val="WW8Num70z0"/>
    <w:rsid w:val="00E20771"/>
    <w:rPr>
      <w:rFonts w:ascii="Symbol" w:hAnsi="Symbol"/>
    </w:rPr>
  </w:style>
  <w:style w:type="character" w:customStyle="1" w:styleId="WW8Num71z0">
    <w:name w:val="WW8Num71z0"/>
    <w:rsid w:val="00E20771"/>
    <w:rPr>
      <w:rFonts w:ascii="Symbol" w:hAnsi="Symbol"/>
    </w:rPr>
  </w:style>
  <w:style w:type="character" w:customStyle="1" w:styleId="WW8Num72z0">
    <w:name w:val="WW8Num72z0"/>
    <w:rsid w:val="00E20771"/>
    <w:rPr>
      <w:rFonts w:ascii="Symbol" w:hAnsi="Symbol"/>
    </w:rPr>
  </w:style>
  <w:style w:type="character" w:customStyle="1" w:styleId="WW8Num73z0">
    <w:name w:val="WW8Num73z0"/>
    <w:rsid w:val="00E20771"/>
    <w:rPr>
      <w:rFonts w:ascii="Symbol" w:hAnsi="Symbol"/>
    </w:rPr>
  </w:style>
  <w:style w:type="character" w:customStyle="1" w:styleId="WW8Num74z0">
    <w:name w:val="WW8Num74z0"/>
    <w:rsid w:val="00E20771"/>
    <w:rPr>
      <w:rFonts w:ascii="Symbol" w:hAnsi="Symbol"/>
    </w:rPr>
  </w:style>
  <w:style w:type="character" w:customStyle="1" w:styleId="WW8Num75z0">
    <w:name w:val="WW8Num75z0"/>
    <w:rsid w:val="00E20771"/>
    <w:rPr>
      <w:rFonts w:ascii="Symbol" w:hAnsi="Symbol"/>
    </w:rPr>
  </w:style>
  <w:style w:type="character" w:customStyle="1" w:styleId="WW8Num76z0">
    <w:name w:val="WW8Num76z0"/>
    <w:rsid w:val="00E20771"/>
    <w:rPr>
      <w:rFonts w:ascii="Symbol" w:hAnsi="Symbol"/>
    </w:rPr>
  </w:style>
  <w:style w:type="character" w:customStyle="1" w:styleId="WW8Num77z0">
    <w:name w:val="WW8Num77z0"/>
    <w:rsid w:val="00E20771"/>
    <w:rPr>
      <w:rFonts w:ascii="Symbol" w:hAnsi="Symbol"/>
    </w:rPr>
  </w:style>
  <w:style w:type="character" w:customStyle="1" w:styleId="WW8Num78z0">
    <w:name w:val="WW8Num78z0"/>
    <w:rsid w:val="00E20771"/>
    <w:rPr>
      <w:rFonts w:ascii="Symbol" w:hAnsi="Symbol"/>
    </w:rPr>
  </w:style>
  <w:style w:type="character" w:customStyle="1" w:styleId="WW8Num79z0">
    <w:name w:val="WW8Num79z0"/>
    <w:rsid w:val="00E20771"/>
    <w:rPr>
      <w:rFonts w:ascii="Symbol" w:hAnsi="Symbol"/>
    </w:rPr>
  </w:style>
  <w:style w:type="character" w:customStyle="1" w:styleId="WW8Num80z0">
    <w:name w:val="WW8Num80z0"/>
    <w:rsid w:val="00E20771"/>
    <w:rPr>
      <w:rFonts w:ascii="Symbol" w:hAnsi="Symbol"/>
    </w:rPr>
  </w:style>
  <w:style w:type="character" w:customStyle="1" w:styleId="WW8Num81z0">
    <w:name w:val="WW8Num81z0"/>
    <w:rsid w:val="00E20771"/>
    <w:rPr>
      <w:rFonts w:ascii="Symbol" w:hAnsi="Symbol"/>
    </w:rPr>
  </w:style>
  <w:style w:type="character" w:customStyle="1" w:styleId="WW8Num82z0">
    <w:name w:val="WW8Num82z0"/>
    <w:rsid w:val="00E20771"/>
    <w:rPr>
      <w:rFonts w:ascii="Symbol" w:hAnsi="Symbol"/>
    </w:rPr>
  </w:style>
  <w:style w:type="character" w:customStyle="1" w:styleId="WW8Num83z0">
    <w:name w:val="WW8Num83z0"/>
    <w:rsid w:val="00E20771"/>
    <w:rPr>
      <w:rFonts w:ascii="Symbol" w:hAnsi="Symbol"/>
      <w:color w:val="000000"/>
      <w:sz w:val="20"/>
    </w:rPr>
  </w:style>
  <w:style w:type="character" w:customStyle="1" w:styleId="WW8Num84z0">
    <w:name w:val="WW8Num84z0"/>
    <w:rsid w:val="00E20771"/>
    <w:rPr>
      <w:rFonts w:ascii="Symbol" w:hAnsi="Symbol"/>
    </w:rPr>
  </w:style>
  <w:style w:type="character" w:customStyle="1" w:styleId="WW8Num85z0">
    <w:name w:val="WW8Num85z0"/>
    <w:rsid w:val="00E20771"/>
    <w:rPr>
      <w:rFonts w:ascii="Symbol" w:hAnsi="Symbol"/>
    </w:rPr>
  </w:style>
  <w:style w:type="character" w:customStyle="1" w:styleId="WW8Num86z0">
    <w:name w:val="WW8Num86z0"/>
    <w:rsid w:val="00E20771"/>
    <w:rPr>
      <w:rFonts w:ascii="Symbol" w:hAnsi="Symbol"/>
    </w:rPr>
  </w:style>
  <w:style w:type="character" w:customStyle="1" w:styleId="WW8Num87z0">
    <w:name w:val="WW8Num87z0"/>
    <w:rsid w:val="00E20771"/>
    <w:rPr>
      <w:rFonts w:ascii="Symbol" w:hAnsi="Symbol"/>
    </w:rPr>
  </w:style>
  <w:style w:type="character" w:customStyle="1" w:styleId="WW8Num88z0">
    <w:name w:val="WW8Num88z0"/>
    <w:rsid w:val="00E20771"/>
    <w:rPr>
      <w:rFonts w:ascii="Symbol" w:hAnsi="Symbol"/>
    </w:rPr>
  </w:style>
  <w:style w:type="character" w:customStyle="1" w:styleId="WW8Num89z0">
    <w:name w:val="WW8Num89z0"/>
    <w:rsid w:val="00E20771"/>
    <w:rPr>
      <w:rFonts w:ascii="Symbol" w:hAnsi="Symbol"/>
    </w:rPr>
  </w:style>
  <w:style w:type="character" w:customStyle="1" w:styleId="WW8Num90z0">
    <w:name w:val="WW8Num90z0"/>
    <w:rsid w:val="00E20771"/>
    <w:rPr>
      <w:rFonts w:ascii="Symbol" w:hAnsi="Symbol"/>
    </w:rPr>
  </w:style>
  <w:style w:type="character" w:customStyle="1" w:styleId="WW8Num91z0">
    <w:name w:val="WW8Num91z0"/>
    <w:rsid w:val="00E20771"/>
    <w:rPr>
      <w:rFonts w:ascii="Symbol" w:hAnsi="Symbol"/>
    </w:rPr>
  </w:style>
  <w:style w:type="character" w:customStyle="1" w:styleId="WW8Num92z0">
    <w:name w:val="WW8Num92z0"/>
    <w:rsid w:val="00E20771"/>
    <w:rPr>
      <w:rFonts w:ascii="Symbol" w:hAnsi="Symbol"/>
    </w:rPr>
  </w:style>
  <w:style w:type="character" w:customStyle="1" w:styleId="WW8Num93z0">
    <w:name w:val="WW8Num93z0"/>
    <w:rsid w:val="00E20771"/>
    <w:rPr>
      <w:rFonts w:ascii="Symbol" w:hAnsi="Symbol"/>
    </w:rPr>
  </w:style>
  <w:style w:type="character" w:customStyle="1" w:styleId="WW8Num94z0">
    <w:name w:val="WW8Num94z0"/>
    <w:rsid w:val="00E20771"/>
    <w:rPr>
      <w:rFonts w:ascii="Symbol" w:hAnsi="Symbol"/>
    </w:rPr>
  </w:style>
  <w:style w:type="character" w:customStyle="1" w:styleId="WW8Num95z0">
    <w:name w:val="WW8Num95z0"/>
    <w:rsid w:val="00E20771"/>
    <w:rPr>
      <w:rFonts w:ascii="Symbol" w:hAnsi="Symbol"/>
    </w:rPr>
  </w:style>
  <w:style w:type="character" w:customStyle="1" w:styleId="WW8Num96z0">
    <w:name w:val="WW8Num96z0"/>
    <w:rsid w:val="00E20771"/>
    <w:rPr>
      <w:rFonts w:ascii="Symbol" w:hAnsi="Symbol"/>
    </w:rPr>
  </w:style>
  <w:style w:type="character" w:customStyle="1" w:styleId="WW8Num97z0">
    <w:name w:val="WW8Num97z0"/>
    <w:rsid w:val="00E20771"/>
    <w:rPr>
      <w:rFonts w:ascii="Symbol" w:hAnsi="Symbol"/>
    </w:rPr>
  </w:style>
  <w:style w:type="character" w:customStyle="1" w:styleId="WW8Num98z0">
    <w:name w:val="WW8Num98z0"/>
    <w:rsid w:val="00E20771"/>
    <w:rPr>
      <w:rFonts w:ascii="Symbol" w:hAnsi="Symbol"/>
    </w:rPr>
  </w:style>
  <w:style w:type="character" w:customStyle="1" w:styleId="WW8Num99z0">
    <w:name w:val="WW8Num99z0"/>
    <w:rsid w:val="00E20771"/>
    <w:rPr>
      <w:rFonts w:ascii="Courier New" w:hAnsi="Courier New"/>
    </w:rPr>
  </w:style>
  <w:style w:type="character" w:customStyle="1" w:styleId="WW8Num100z0">
    <w:name w:val="WW8Num100z0"/>
    <w:rsid w:val="00E20771"/>
    <w:rPr>
      <w:rFonts w:ascii="Courier New" w:hAnsi="Courier New"/>
    </w:rPr>
  </w:style>
  <w:style w:type="character" w:customStyle="1" w:styleId="WW8Num101z0">
    <w:name w:val="WW8Num101z0"/>
    <w:rsid w:val="00E20771"/>
    <w:rPr>
      <w:rFonts w:ascii="Courier New" w:hAnsi="Courier New"/>
    </w:rPr>
  </w:style>
  <w:style w:type="character" w:customStyle="1" w:styleId="WW8Num102z0">
    <w:name w:val="WW8Num102z0"/>
    <w:rsid w:val="00E20771"/>
    <w:rPr>
      <w:rFonts w:ascii="Courier New" w:hAnsi="Courier New"/>
    </w:rPr>
  </w:style>
  <w:style w:type="character" w:customStyle="1" w:styleId="WW8Num103z0">
    <w:name w:val="WW8Num103z0"/>
    <w:rsid w:val="00E20771"/>
    <w:rPr>
      <w:rFonts w:ascii="Symbol" w:hAnsi="Symbol"/>
    </w:rPr>
  </w:style>
  <w:style w:type="character" w:customStyle="1" w:styleId="WW8Num104z0">
    <w:name w:val="WW8Num104z0"/>
    <w:rsid w:val="00E20771"/>
    <w:rPr>
      <w:rFonts w:ascii="Symbol" w:hAnsi="Symbol"/>
    </w:rPr>
  </w:style>
  <w:style w:type="character" w:customStyle="1" w:styleId="WW8Num105z0">
    <w:name w:val="WW8Num105z0"/>
    <w:rsid w:val="00E20771"/>
    <w:rPr>
      <w:rFonts w:ascii="Courier New" w:hAnsi="Courier New"/>
    </w:rPr>
  </w:style>
  <w:style w:type="character" w:customStyle="1" w:styleId="WW8Num106z0">
    <w:name w:val="WW8Num106z0"/>
    <w:rsid w:val="00E20771"/>
    <w:rPr>
      <w:rFonts w:ascii="Courier New" w:hAnsi="Courier New"/>
    </w:rPr>
  </w:style>
  <w:style w:type="character" w:customStyle="1" w:styleId="WW8Num107z0">
    <w:name w:val="WW8Num107z0"/>
    <w:rsid w:val="00E20771"/>
    <w:rPr>
      <w:rFonts w:ascii="Symbol" w:hAnsi="Symbol"/>
    </w:rPr>
  </w:style>
  <w:style w:type="character" w:customStyle="1" w:styleId="WW8Num108z0">
    <w:name w:val="WW8Num108z0"/>
    <w:rsid w:val="00E20771"/>
    <w:rPr>
      <w:rFonts w:ascii="Symbol" w:hAnsi="Symbol"/>
    </w:rPr>
  </w:style>
  <w:style w:type="character" w:customStyle="1" w:styleId="WW8Num109z0">
    <w:name w:val="WW8Num109z0"/>
    <w:rsid w:val="00E20771"/>
    <w:rPr>
      <w:rFonts w:ascii="Symbol" w:hAnsi="Symbol"/>
    </w:rPr>
  </w:style>
  <w:style w:type="character" w:customStyle="1" w:styleId="WW8Num110z0">
    <w:name w:val="WW8Num110z0"/>
    <w:rsid w:val="00E20771"/>
    <w:rPr>
      <w:rFonts w:ascii="Wingdings" w:hAnsi="Wingdings"/>
    </w:rPr>
  </w:style>
  <w:style w:type="character" w:customStyle="1" w:styleId="WW8Num111z0">
    <w:name w:val="WW8Num111z0"/>
    <w:rsid w:val="00E20771"/>
    <w:rPr>
      <w:rFonts w:ascii="Wingdings" w:hAnsi="Wingdings"/>
    </w:rPr>
  </w:style>
  <w:style w:type="character" w:customStyle="1" w:styleId="WW8Num112z0">
    <w:name w:val="WW8Num112z0"/>
    <w:rsid w:val="00E20771"/>
    <w:rPr>
      <w:rFonts w:ascii="Symbol" w:hAnsi="Symbol"/>
    </w:rPr>
  </w:style>
  <w:style w:type="character" w:customStyle="1" w:styleId="WW8Num113z0">
    <w:name w:val="WW8Num113z0"/>
    <w:rsid w:val="00E20771"/>
    <w:rPr>
      <w:rFonts w:ascii="Symbol" w:hAnsi="Symbol"/>
    </w:rPr>
  </w:style>
  <w:style w:type="character" w:customStyle="1" w:styleId="WW8Num114z0">
    <w:name w:val="WW8Num114z0"/>
    <w:rsid w:val="00E20771"/>
    <w:rPr>
      <w:rFonts w:ascii="Symbol" w:hAnsi="Symbol"/>
    </w:rPr>
  </w:style>
  <w:style w:type="character" w:customStyle="1" w:styleId="WW8Num115z0">
    <w:name w:val="WW8Num115z0"/>
    <w:rsid w:val="00E20771"/>
    <w:rPr>
      <w:rFonts w:ascii="Symbol" w:hAnsi="Symbol"/>
    </w:rPr>
  </w:style>
  <w:style w:type="character" w:customStyle="1" w:styleId="WW8Num116z0">
    <w:name w:val="WW8Num116z0"/>
    <w:rsid w:val="00E20771"/>
    <w:rPr>
      <w:rFonts w:ascii="Symbol" w:hAnsi="Symbol"/>
    </w:rPr>
  </w:style>
  <w:style w:type="character" w:customStyle="1" w:styleId="WW8Num117z0">
    <w:name w:val="WW8Num117z0"/>
    <w:rsid w:val="00E20771"/>
    <w:rPr>
      <w:rFonts w:ascii="Symbol" w:hAnsi="Symbol"/>
    </w:rPr>
  </w:style>
  <w:style w:type="character" w:customStyle="1" w:styleId="WW8Num118z0">
    <w:name w:val="WW8Num118z0"/>
    <w:rsid w:val="00E20771"/>
    <w:rPr>
      <w:rFonts w:ascii="Symbol" w:hAnsi="Symbol"/>
    </w:rPr>
  </w:style>
  <w:style w:type="character" w:customStyle="1" w:styleId="WW8Num119z0">
    <w:name w:val="WW8Num119z0"/>
    <w:rsid w:val="00E20771"/>
    <w:rPr>
      <w:rFonts w:ascii="Symbol" w:hAnsi="Symbol"/>
    </w:rPr>
  </w:style>
  <w:style w:type="character" w:customStyle="1" w:styleId="WW8Num120z0">
    <w:name w:val="WW8Num120z0"/>
    <w:rsid w:val="00E20771"/>
    <w:rPr>
      <w:rFonts w:ascii="Symbol" w:hAnsi="Symbol"/>
    </w:rPr>
  </w:style>
  <w:style w:type="character" w:customStyle="1" w:styleId="WW8Num121z0">
    <w:name w:val="WW8Num121z0"/>
    <w:rsid w:val="00E20771"/>
    <w:rPr>
      <w:rFonts w:ascii="Symbol" w:hAnsi="Symbol"/>
    </w:rPr>
  </w:style>
  <w:style w:type="character" w:customStyle="1" w:styleId="WW8Num122z0">
    <w:name w:val="WW8Num122z0"/>
    <w:rsid w:val="00E20771"/>
    <w:rPr>
      <w:rFonts w:ascii="Symbol" w:hAnsi="Symbol"/>
    </w:rPr>
  </w:style>
  <w:style w:type="character" w:customStyle="1" w:styleId="WW8Num123z0">
    <w:name w:val="WW8Num123z0"/>
    <w:rsid w:val="00E20771"/>
    <w:rPr>
      <w:rFonts w:ascii="Symbol" w:hAnsi="Symbol"/>
    </w:rPr>
  </w:style>
  <w:style w:type="character" w:customStyle="1" w:styleId="WW8Num124z0">
    <w:name w:val="WW8Num124z0"/>
    <w:rsid w:val="00E20771"/>
    <w:rPr>
      <w:rFonts w:ascii="Symbol" w:hAnsi="Symbol"/>
    </w:rPr>
  </w:style>
  <w:style w:type="character" w:customStyle="1" w:styleId="WW8Num125z0">
    <w:name w:val="WW8Num125z0"/>
    <w:rsid w:val="00E20771"/>
    <w:rPr>
      <w:rFonts w:ascii="Symbol" w:hAnsi="Symbol"/>
    </w:rPr>
  </w:style>
  <w:style w:type="character" w:customStyle="1" w:styleId="WW8Num126z0">
    <w:name w:val="WW8Num126z0"/>
    <w:rsid w:val="00E20771"/>
    <w:rPr>
      <w:rFonts w:ascii="Symbol" w:hAnsi="Symbol"/>
    </w:rPr>
  </w:style>
  <w:style w:type="character" w:customStyle="1" w:styleId="WW8Num127z0">
    <w:name w:val="WW8Num127z0"/>
    <w:rsid w:val="00E20771"/>
    <w:rPr>
      <w:rFonts w:ascii="Symbol" w:hAnsi="Symbol"/>
    </w:rPr>
  </w:style>
  <w:style w:type="character" w:customStyle="1" w:styleId="WW8Num128z0">
    <w:name w:val="WW8Num128z0"/>
    <w:rsid w:val="00E20771"/>
    <w:rPr>
      <w:rFonts w:ascii="Symbol" w:hAnsi="Symbol"/>
    </w:rPr>
  </w:style>
  <w:style w:type="character" w:customStyle="1" w:styleId="WW8Num129z0">
    <w:name w:val="WW8Num129z0"/>
    <w:rsid w:val="00E20771"/>
    <w:rPr>
      <w:rFonts w:ascii="Symbol" w:hAnsi="Symbol"/>
    </w:rPr>
  </w:style>
  <w:style w:type="character" w:customStyle="1" w:styleId="WW8Num130z0">
    <w:name w:val="WW8Num130z0"/>
    <w:rsid w:val="00E20771"/>
    <w:rPr>
      <w:rFonts w:ascii="Symbol" w:hAnsi="Symbol"/>
    </w:rPr>
  </w:style>
  <w:style w:type="character" w:customStyle="1" w:styleId="WW-Policepardfaut1">
    <w:name w:val="WW-Police par défaut1"/>
    <w:rsid w:val="00E20771"/>
  </w:style>
  <w:style w:type="character" w:customStyle="1" w:styleId="WW8Num131z0">
    <w:name w:val="WW8Num131z0"/>
    <w:rsid w:val="00E20771"/>
    <w:rPr>
      <w:rFonts w:ascii="Symbol" w:hAnsi="Symbol"/>
    </w:rPr>
  </w:style>
  <w:style w:type="character" w:customStyle="1" w:styleId="WW-Absatz-Standardschriftart">
    <w:name w:val="WW-Absatz-Standardschriftart"/>
    <w:rsid w:val="00E20771"/>
  </w:style>
  <w:style w:type="character" w:customStyle="1" w:styleId="WW8Num132z0">
    <w:name w:val="WW8Num132z0"/>
    <w:rsid w:val="00E20771"/>
    <w:rPr>
      <w:rFonts w:ascii="Symbol" w:hAnsi="Symbol"/>
    </w:rPr>
  </w:style>
  <w:style w:type="character" w:customStyle="1" w:styleId="WW8Num133z0">
    <w:name w:val="WW8Num133z0"/>
    <w:rsid w:val="00E20771"/>
  </w:style>
  <w:style w:type="character" w:customStyle="1" w:styleId="WW-Policepardfaut11">
    <w:name w:val="WW-Police par défaut11"/>
    <w:rsid w:val="00E20771"/>
  </w:style>
  <w:style w:type="character" w:customStyle="1" w:styleId="WW8Num30z1">
    <w:name w:val="WW8Num30z1"/>
    <w:rsid w:val="00E20771"/>
    <w:rPr>
      <w:rFonts w:ascii="Courier New" w:hAnsi="Courier New"/>
      <w:sz w:val="20"/>
    </w:rPr>
  </w:style>
  <w:style w:type="character" w:customStyle="1" w:styleId="WW8Num30z2">
    <w:name w:val="WW8Num30z2"/>
    <w:rsid w:val="00E20771"/>
    <w:rPr>
      <w:rFonts w:ascii="Wingdings" w:hAnsi="Wingdings"/>
      <w:sz w:val="20"/>
    </w:rPr>
  </w:style>
  <w:style w:type="character" w:customStyle="1" w:styleId="WW8Num31z1">
    <w:name w:val="WW8Num31z1"/>
    <w:rsid w:val="00E20771"/>
    <w:rPr>
      <w:rFonts w:ascii="Courier New" w:hAnsi="Courier New"/>
    </w:rPr>
  </w:style>
  <w:style w:type="character" w:customStyle="1" w:styleId="WW8Num31z2">
    <w:name w:val="WW8Num31z2"/>
    <w:rsid w:val="00E20771"/>
    <w:rPr>
      <w:rFonts w:ascii="Wingdings" w:hAnsi="Wingdings"/>
    </w:rPr>
  </w:style>
  <w:style w:type="character" w:customStyle="1" w:styleId="WW8Num34z1">
    <w:name w:val="WW8Num34z1"/>
    <w:rsid w:val="00E20771"/>
    <w:rPr>
      <w:rFonts w:ascii="Courier New" w:hAnsi="Courier New"/>
    </w:rPr>
  </w:style>
  <w:style w:type="character" w:customStyle="1" w:styleId="WW8Num34z2">
    <w:name w:val="WW8Num34z2"/>
    <w:rsid w:val="00E20771"/>
    <w:rPr>
      <w:rFonts w:ascii="Wingdings" w:hAnsi="Wingdings"/>
    </w:rPr>
  </w:style>
  <w:style w:type="character" w:customStyle="1" w:styleId="WW8Num35z2">
    <w:name w:val="WW8Num35z2"/>
    <w:rsid w:val="00E20771"/>
    <w:rPr>
      <w:rFonts w:ascii="Wingdings" w:hAnsi="Wingdings"/>
    </w:rPr>
  </w:style>
  <w:style w:type="character" w:customStyle="1" w:styleId="WW8Num36z2">
    <w:name w:val="WW8Num36z2"/>
    <w:rsid w:val="00E20771"/>
    <w:rPr>
      <w:rFonts w:ascii="Wingdings" w:hAnsi="Wingdings"/>
    </w:rPr>
  </w:style>
  <w:style w:type="character" w:customStyle="1" w:styleId="WW8Num43z1">
    <w:name w:val="WW8Num43z1"/>
    <w:rsid w:val="00E20771"/>
    <w:rPr>
      <w:rFonts w:ascii="Courier New" w:hAnsi="Courier New"/>
    </w:rPr>
  </w:style>
  <w:style w:type="character" w:customStyle="1" w:styleId="WW8Num43z2">
    <w:name w:val="WW8Num43z2"/>
    <w:rsid w:val="00E20771"/>
    <w:rPr>
      <w:rFonts w:ascii="Wingdings" w:hAnsi="Wingdings"/>
    </w:rPr>
  </w:style>
  <w:style w:type="character" w:customStyle="1" w:styleId="WW8Num44z1">
    <w:name w:val="WW8Num44z1"/>
    <w:rsid w:val="00E20771"/>
    <w:rPr>
      <w:rFonts w:ascii="Courier New" w:hAnsi="Courier New"/>
    </w:rPr>
  </w:style>
  <w:style w:type="character" w:customStyle="1" w:styleId="WW8Num44z2">
    <w:name w:val="WW8Num44z2"/>
    <w:rsid w:val="00E20771"/>
    <w:rPr>
      <w:rFonts w:ascii="Wingdings" w:hAnsi="Wingdings"/>
    </w:rPr>
  </w:style>
  <w:style w:type="character" w:customStyle="1" w:styleId="WW8Num48z1">
    <w:name w:val="WW8Num48z1"/>
    <w:rsid w:val="00E20771"/>
    <w:rPr>
      <w:rFonts w:ascii="Courier New" w:hAnsi="Courier New"/>
    </w:rPr>
  </w:style>
  <w:style w:type="character" w:customStyle="1" w:styleId="WW8Num48z2">
    <w:name w:val="WW8Num48z2"/>
    <w:rsid w:val="00E20771"/>
    <w:rPr>
      <w:rFonts w:ascii="Wingdings" w:hAnsi="Wingdings"/>
      <w:sz w:val="20"/>
    </w:rPr>
  </w:style>
  <w:style w:type="character" w:customStyle="1" w:styleId="WW8Num55z1">
    <w:name w:val="WW8Num55z1"/>
    <w:rsid w:val="00E20771"/>
    <w:rPr>
      <w:rFonts w:ascii="Courier New" w:hAnsi="Courier New"/>
      <w:sz w:val="20"/>
    </w:rPr>
  </w:style>
  <w:style w:type="character" w:customStyle="1" w:styleId="WW8Num55z2">
    <w:name w:val="WW8Num55z2"/>
    <w:rsid w:val="00E20771"/>
    <w:rPr>
      <w:rFonts w:ascii="Wingdings" w:hAnsi="Wingdings"/>
      <w:sz w:val="20"/>
    </w:rPr>
  </w:style>
  <w:style w:type="character" w:customStyle="1" w:styleId="WW8Num57z1">
    <w:name w:val="WW8Num57z1"/>
    <w:rsid w:val="00E20771"/>
    <w:rPr>
      <w:rFonts w:ascii="Courier New" w:hAnsi="Courier New"/>
      <w:sz w:val="20"/>
    </w:rPr>
  </w:style>
  <w:style w:type="character" w:customStyle="1" w:styleId="WW8Num57z2">
    <w:name w:val="WW8Num57z2"/>
    <w:rsid w:val="00E20771"/>
    <w:rPr>
      <w:rFonts w:ascii="Wingdings" w:hAnsi="Wingdings"/>
      <w:sz w:val="20"/>
    </w:rPr>
  </w:style>
  <w:style w:type="character" w:customStyle="1" w:styleId="WW8Num59z2">
    <w:name w:val="WW8Num59z2"/>
    <w:rsid w:val="00E20771"/>
    <w:rPr>
      <w:rFonts w:ascii="Wingdings" w:hAnsi="Wingdings"/>
      <w:sz w:val="20"/>
    </w:rPr>
  </w:style>
  <w:style w:type="character" w:customStyle="1" w:styleId="WW8Num61z1">
    <w:name w:val="WW8Num61z1"/>
    <w:rsid w:val="00E20771"/>
    <w:rPr>
      <w:rFonts w:ascii="Courier New" w:hAnsi="Courier New"/>
      <w:sz w:val="20"/>
    </w:rPr>
  </w:style>
  <w:style w:type="character" w:customStyle="1" w:styleId="WW8Num61z2">
    <w:name w:val="WW8Num61z2"/>
    <w:rsid w:val="00E20771"/>
    <w:rPr>
      <w:rFonts w:ascii="Wingdings" w:hAnsi="Wingdings"/>
      <w:sz w:val="20"/>
    </w:rPr>
  </w:style>
  <w:style w:type="character" w:customStyle="1" w:styleId="WW8Num63z1">
    <w:name w:val="WW8Num63z1"/>
    <w:rsid w:val="00E20771"/>
    <w:rPr>
      <w:rFonts w:ascii="Courier New" w:hAnsi="Courier New"/>
      <w:sz w:val="20"/>
    </w:rPr>
  </w:style>
  <w:style w:type="character" w:customStyle="1" w:styleId="WW8Num63z2">
    <w:name w:val="WW8Num63z2"/>
    <w:rsid w:val="00E20771"/>
    <w:rPr>
      <w:rFonts w:ascii="Wingdings" w:hAnsi="Wingdings"/>
      <w:sz w:val="20"/>
    </w:rPr>
  </w:style>
  <w:style w:type="character" w:customStyle="1" w:styleId="WW8Num67z1">
    <w:name w:val="WW8Num67z1"/>
    <w:rsid w:val="00E20771"/>
    <w:rPr>
      <w:rFonts w:ascii="Courier New" w:hAnsi="Courier New"/>
      <w:sz w:val="20"/>
    </w:rPr>
  </w:style>
  <w:style w:type="character" w:customStyle="1" w:styleId="WW8Num67z2">
    <w:name w:val="WW8Num67z2"/>
    <w:rsid w:val="00E20771"/>
    <w:rPr>
      <w:rFonts w:ascii="Wingdings" w:hAnsi="Wingdings"/>
      <w:sz w:val="20"/>
    </w:rPr>
  </w:style>
  <w:style w:type="character" w:customStyle="1" w:styleId="WW8NumSt5z0">
    <w:name w:val="WW8NumSt5z0"/>
    <w:rsid w:val="00E20771"/>
    <w:rPr>
      <w:rFonts w:ascii="Courier New" w:hAnsi="Courier New"/>
    </w:rPr>
  </w:style>
  <w:style w:type="character" w:customStyle="1" w:styleId="WW8NumSt6z0">
    <w:name w:val="WW8NumSt6z0"/>
    <w:rsid w:val="00E20771"/>
    <w:rPr>
      <w:rFonts w:ascii="Courier New" w:hAnsi="Courier New"/>
    </w:rPr>
  </w:style>
  <w:style w:type="character" w:customStyle="1" w:styleId="WW8NumSt7z0">
    <w:name w:val="WW8NumSt7z0"/>
    <w:rsid w:val="00E20771"/>
    <w:rPr>
      <w:rFonts w:ascii="Courier New" w:hAnsi="Courier New"/>
    </w:rPr>
  </w:style>
  <w:style w:type="character" w:customStyle="1" w:styleId="WW8NumSt8z0">
    <w:name w:val="WW8NumSt8z0"/>
    <w:rsid w:val="00E20771"/>
    <w:rPr>
      <w:rFonts w:ascii="Courier New" w:hAnsi="Courier New"/>
    </w:rPr>
  </w:style>
  <w:style w:type="character" w:customStyle="1" w:styleId="WW8NumSt12z0">
    <w:name w:val="WW8NumSt12z0"/>
    <w:rsid w:val="00E20771"/>
    <w:rPr>
      <w:rFonts w:ascii="Symbol" w:hAnsi="Symbol"/>
    </w:rPr>
  </w:style>
  <w:style w:type="character" w:customStyle="1" w:styleId="WW8NumSt13z0">
    <w:name w:val="WW8NumSt13z0"/>
    <w:rsid w:val="00E20771"/>
    <w:rPr>
      <w:rFonts w:ascii="Times New Roman" w:hAnsi="Times New Roman"/>
    </w:rPr>
  </w:style>
  <w:style w:type="character" w:customStyle="1" w:styleId="WW8NumSt14z0">
    <w:name w:val="WW8NumSt14z0"/>
    <w:rsid w:val="00E20771"/>
    <w:rPr>
      <w:rFonts w:ascii="Times New Roman" w:hAnsi="Times New Roman"/>
    </w:rPr>
  </w:style>
  <w:style w:type="character" w:customStyle="1" w:styleId="WW8NumSt15z0">
    <w:name w:val="WW8NumSt15z0"/>
    <w:rsid w:val="00E20771"/>
    <w:rPr>
      <w:rFonts w:ascii="Symbol" w:hAnsi="Symbol"/>
    </w:rPr>
  </w:style>
  <w:style w:type="character" w:customStyle="1" w:styleId="WW8NumSt16z0">
    <w:name w:val="WW8NumSt16z0"/>
    <w:rsid w:val="00E20771"/>
    <w:rPr>
      <w:rFonts w:ascii="Symbol" w:hAnsi="Symbol"/>
    </w:rPr>
  </w:style>
  <w:style w:type="character" w:customStyle="1" w:styleId="WW8NumSt17z0">
    <w:name w:val="WW8NumSt17z0"/>
    <w:rsid w:val="00E20771"/>
    <w:rPr>
      <w:rFonts w:ascii="Symbol" w:hAnsi="Symbol"/>
    </w:rPr>
  </w:style>
  <w:style w:type="character" w:customStyle="1" w:styleId="WW8NumSt18z0">
    <w:name w:val="WW8NumSt18z0"/>
    <w:rsid w:val="00E20771"/>
    <w:rPr>
      <w:rFonts w:ascii="Symbol" w:hAnsi="Symbol"/>
    </w:rPr>
  </w:style>
  <w:style w:type="character" w:customStyle="1" w:styleId="WW8NumSt19z0">
    <w:name w:val="WW8NumSt19z0"/>
    <w:rsid w:val="00E20771"/>
    <w:rPr>
      <w:rFonts w:ascii="Symbol" w:hAnsi="Symbol"/>
    </w:rPr>
  </w:style>
  <w:style w:type="character" w:customStyle="1" w:styleId="WW8NumSt20z0">
    <w:name w:val="WW8NumSt20z0"/>
    <w:rsid w:val="00E20771"/>
    <w:rPr>
      <w:rFonts w:ascii="Symbol" w:hAnsi="Symbol"/>
    </w:rPr>
  </w:style>
  <w:style w:type="character" w:customStyle="1" w:styleId="WW8NumSt35z0">
    <w:name w:val="WW8NumSt35z0"/>
    <w:rsid w:val="00E20771"/>
    <w:rPr>
      <w:rFonts w:ascii="Symbol" w:hAnsi="Symbol"/>
    </w:rPr>
  </w:style>
  <w:style w:type="character" w:customStyle="1" w:styleId="WW8NumSt36z0">
    <w:name w:val="WW8NumSt36z0"/>
    <w:rsid w:val="00E20771"/>
    <w:rPr>
      <w:rFonts w:ascii="Symbol" w:hAnsi="Symbol"/>
    </w:rPr>
  </w:style>
  <w:style w:type="character" w:customStyle="1" w:styleId="WW8NumSt37z0">
    <w:name w:val="WW8NumSt37z0"/>
    <w:rsid w:val="00E20771"/>
    <w:rPr>
      <w:rFonts w:ascii="Symbol" w:hAnsi="Symbol"/>
    </w:rPr>
  </w:style>
  <w:style w:type="character" w:customStyle="1" w:styleId="WW8NumSt38z0">
    <w:name w:val="WW8NumSt38z0"/>
    <w:rsid w:val="00E20771"/>
    <w:rPr>
      <w:rFonts w:ascii="Times New Roman" w:hAnsi="Times New Roman"/>
    </w:rPr>
  </w:style>
  <w:style w:type="character" w:customStyle="1" w:styleId="WW8NumSt40z0">
    <w:name w:val="WW8NumSt40z0"/>
    <w:rsid w:val="00E20771"/>
    <w:rPr>
      <w:rFonts w:ascii="Symbol" w:hAnsi="Symbol"/>
    </w:rPr>
  </w:style>
  <w:style w:type="character" w:customStyle="1" w:styleId="WW8NumSt41z0">
    <w:name w:val="WW8NumSt41z0"/>
    <w:rsid w:val="00E20771"/>
    <w:rPr>
      <w:rFonts w:ascii="Symbol" w:hAnsi="Symbol"/>
    </w:rPr>
  </w:style>
  <w:style w:type="character" w:customStyle="1" w:styleId="WW8NumSt43z0">
    <w:name w:val="WW8NumSt43z0"/>
    <w:rsid w:val="00E20771"/>
    <w:rPr>
      <w:rFonts w:ascii="Symbol" w:hAnsi="Symbol"/>
    </w:rPr>
  </w:style>
  <w:style w:type="character" w:customStyle="1" w:styleId="WW8NumSt44z0">
    <w:name w:val="WW8NumSt44z0"/>
    <w:rsid w:val="00E20771"/>
    <w:rPr>
      <w:rFonts w:ascii="Symbol" w:hAnsi="Symbol"/>
    </w:rPr>
  </w:style>
  <w:style w:type="character" w:customStyle="1" w:styleId="WW8NumSt46z0">
    <w:name w:val="WW8NumSt46z0"/>
    <w:rsid w:val="00E20771"/>
    <w:rPr>
      <w:rFonts w:ascii="Symbol" w:hAnsi="Symbol"/>
    </w:rPr>
  </w:style>
  <w:style w:type="character" w:customStyle="1" w:styleId="WW8NumSt47z0">
    <w:name w:val="WW8NumSt47z0"/>
    <w:rsid w:val="00E20771"/>
    <w:rPr>
      <w:rFonts w:ascii="Symbol" w:hAnsi="Symbol"/>
    </w:rPr>
  </w:style>
  <w:style w:type="character" w:customStyle="1" w:styleId="WW8NumSt48z0">
    <w:name w:val="WW8NumSt48z0"/>
    <w:rsid w:val="00E20771"/>
    <w:rPr>
      <w:rFonts w:ascii="Symbol" w:hAnsi="Symbol"/>
    </w:rPr>
  </w:style>
  <w:style w:type="character" w:customStyle="1" w:styleId="WW8NumSt49z0">
    <w:name w:val="WW8NumSt49z0"/>
    <w:rsid w:val="00E20771"/>
    <w:rPr>
      <w:rFonts w:ascii="Symbol" w:hAnsi="Symbol"/>
    </w:rPr>
  </w:style>
  <w:style w:type="character" w:customStyle="1" w:styleId="WW8NumSt50z0">
    <w:name w:val="WW8NumSt50z0"/>
    <w:rsid w:val="00E20771"/>
    <w:rPr>
      <w:rFonts w:ascii="Symbol" w:hAnsi="Symbol"/>
    </w:rPr>
  </w:style>
  <w:style w:type="character" w:customStyle="1" w:styleId="WW8NumSt51z0">
    <w:name w:val="WW8NumSt51z0"/>
    <w:rsid w:val="00E20771"/>
    <w:rPr>
      <w:rFonts w:ascii="Symbol" w:hAnsi="Symbol"/>
    </w:rPr>
  </w:style>
  <w:style w:type="character" w:customStyle="1" w:styleId="WW8NumSt52z0">
    <w:name w:val="WW8NumSt52z0"/>
    <w:rsid w:val="00E20771"/>
    <w:rPr>
      <w:rFonts w:ascii="Symbol" w:hAnsi="Symbol"/>
    </w:rPr>
  </w:style>
  <w:style w:type="character" w:customStyle="1" w:styleId="WW8NumSt53z0">
    <w:name w:val="WW8NumSt53z0"/>
    <w:rsid w:val="00E20771"/>
    <w:rPr>
      <w:rFonts w:ascii="Symbol" w:hAnsi="Symbol"/>
    </w:rPr>
  </w:style>
  <w:style w:type="character" w:customStyle="1" w:styleId="WW8NumSt57z0">
    <w:name w:val="WW8NumSt57z0"/>
    <w:rsid w:val="00E20771"/>
    <w:rPr>
      <w:rFonts w:ascii="Symbol" w:hAnsi="Symbol"/>
    </w:rPr>
  </w:style>
  <w:style w:type="character" w:customStyle="1" w:styleId="WW8NumSt58z0">
    <w:name w:val="WW8NumSt58z0"/>
    <w:rsid w:val="00E20771"/>
    <w:rPr>
      <w:rFonts w:ascii="Symbol" w:hAnsi="Symbol"/>
    </w:rPr>
  </w:style>
  <w:style w:type="character" w:customStyle="1" w:styleId="WW8NumSt59z0">
    <w:name w:val="WW8NumSt59z0"/>
    <w:rsid w:val="00E20771"/>
    <w:rPr>
      <w:rFonts w:ascii="Symbol" w:hAnsi="Symbol"/>
    </w:rPr>
  </w:style>
  <w:style w:type="character" w:customStyle="1" w:styleId="WW8NumSt61z0">
    <w:name w:val="WW8NumSt61z0"/>
    <w:rsid w:val="00E20771"/>
    <w:rPr>
      <w:rFonts w:ascii="Symbol" w:hAnsi="Symbol"/>
    </w:rPr>
  </w:style>
  <w:style w:type="character" w:customStyle="1" w:styleId="WW8NumSt62z0">
    <w:name w:val="WW8NumSt62z0"/>
    <w:rsid w:val="00E20771"/>
    <w:rPr>
      <w:rFonts w:ascii="Symbol" w:hAnsi="Symbol"/>
    </w:rPr>
  </w:style>
  <w:style w:type="character" w:customStyle="1" w:styleId="WW8NumSt64z0">
    <w:name w:val="WW8NumSt64z0"/>
    <w:rsid w:val="00E20771"/>
    <w:rPr>
      <w:rFonts w:ascii="Symbol" w:hAnsi="Symbol"/>
    </w:rPr>
  </w:style>
  <w:style w:type="character" w:customStyle="1" w:styleId="WW8NumSt65z0">
    <w:name w:val="WW8NumSt65z0"/>
    <w:rsid w:val="00E20771"/>
    <w:rPr>
      <w:rFonts w:ascii="Symbol" w:hAnsi="Symbol"/>
    </w:rPr>
  </w:style>
  <w:style w:type="character" w:customStyle="1" w:styleId="WW8NumSt67z0">
    <w:name w:val="WW8NumSt67z0"/>
    <w:rsid w:val="00E20771"/>
    <w:rPr>
      <w:rFonts w:ascii="Symbol" w:hAnsi="Symbol"/>
    </w:rPr>
  </w:style>
  <w:style w:type="character" w:customStyle="1" w:styleId="WW8NumSt68z0">
    <w:name w:val="WW8NumSt68z0"/>
    <w:rsid w:val="00E20771"/>
    <w:rPr>
      <w:rFonts w:ascii="Symbol" w:hAnsi="Symbol"/>
    </w:rPr>
  </w:style>
  <w:style w:type="character" w:customStyle="1" w:styleId="WW8NumSt69z0">
    <w:name w:val="WW8NumSt69z0"/>
    <w:rsid w:val="00E20771"/>
    <w:rPr>
      <w:rFonts w:ascii="Times New Roman" w:hAnsi="Times New Roman"/>
    </w:rPr>
  </w:style>
  <w:style w:type="character" w:customStyle="1" w:styleId="WW8NumSt70z0">
    <w:name w:val="WW8NumSt70z0"/>
    <w:rsid w:val="00E20771"/>
    <w:rPr>
      <w:rFonts w:ascii="Times New Roman" w:hAnsi="Times New Roman"/>
    </w:rPr>
  </w:style>
  <w:style w:type="character" w:customStyle="1" w:styleId="WW8NumSt71z0">
    <w:name w:val="WW8NumSt71z0"/>
    <w:rsid w:val="00E20771"/>
    <w:rPr>
      <w:rFonts w:ascii="Symbol" w:hAnsi="Symbol"/>
    </w:rPr>
  </w:style>
  <w:style w:type="character" w:customStyle="1" w:styleId="WW8NumSt72z0">
    <w:name w:val="WW8NumSt72z0"/>
    <w:rsid w:val="00E20771"/>
    <w:rPr>
      <w:rFonts w:ascii="Symbol" w:hAnsi="Symbol"/>
    </w:rPr>
  </w:style>
  <w:style w:type="character" w:customStyle="1" w:styleId="WW8NumSt73z0">
    <w:name w:val="WW8NumSt73z0"/>
    <w:rsid w:val="00E20771"/>
    <w:rPr>
      <w:rFonts w:ascii="Symbol" w:hAnsi="Symbol"/>
    </w:rPr>
  </w:style>
  <w:style w:type="character" w:customStyle="1" w:styleId="WW8NumSt74z0">
    <w:name w:val="WW8NumSt74z0"/>
    <w:rsid w:val="00E20771"/>
    <w:rPr>
      <w:rFonts w:ascii="Symbol" w:hAnsi="Symbol"/>
    </w:rPr>
  </w:style>
  <w:style w:type="character" w:customStyle="1" w:styleId="WW8NumSt75z0">
    <w:name w:val="WW8NumSt75z0"/>
    <w:rsid w:val="00E20771"/>
    <w:rPr>
      <w:rFonts w:ascii="Symbol" w:hAnsi="Symbol"/>
    </w:rPr>
  </w:style>
  <w:style w:type="character" w:customStyle="1" w:styleId="WW8NumSt76z0">
    <w:name w:val="WW8NumSt76z0"/>
    <w:rsid w:val="00E20771"/>
    <w:rPr>
      <w:rFonts w:ascii="Symbol" w:hAnsi="Symbol"/>
    </w:rPr>
  </w:style>
  <w:style w:type="character" w:customStyle="1" w:styleId="WW8NumSt79z0">
    <w:name w:val="WW8NumSt79z0"/>
    <w:rsid w:val="00E20771"/>
    <w:rPr>
      <w:rFonts w:ascii="Symbol" w:hAnsi="Symbol"/>
    </w:rPr>
  </w:style>
  <w:style w:type="character" w:customStyle="1" w:styleId="WW8NumSt80z0">
    <w:name w:val="WW8NumSt80z0"/>
    <w:rsid w:val="00E20771"/>
    <w:rPr>
      <w:rFonts w:ascii="Symbol" w:hAnsi="Symbol"/>
    </w:rPr>
  </w:style>
  <w:style w:type="character" w:customStyle="1" w:styleId="WW8NumSt81z0">
    <w:name w:val="WW8NumSt81z0"/>
    <w:rsid w:val="00E20771"/>
    <w:rPr>
      <w:rFonts w:ascii="Symbol" w:hAnsi="Symbol"/>
    </w:rPr>
  </w:style>
  <w:style w:type="character" w:customStyle="1" w:styleId="WW8NumSt82z0">
    <w:name w:val="WW8NumSt82z0"/>
    <w:rsid w:val="00E20771"/>
    <w:rPr>
      <w:rFonts w:ascii="Symbol" w:hAnsi="Symbol"/>
    </w:rPr>
  </w:style>
  <w:style w:type="character" w:customStyle="1" w:styleId="WW8NumSt83z0">
    <w:name w:val="WW8NumSt83z0"/>
    <w:rsid w:val="00E20771"/>
    <w:rPr>
      <w:rFonts w:ascii="Symbol" w:hAnsi="Symbol"/>
    </w:rPr>
  </w:style>
  <w:style w:type="character" w:customStyle="1" w:styleId="WW8NumSt86z0">
    <w:name w:val="WW8NumSt86z0"/>
    <w:rsid w:val="00E20771"/>
    <w:rPr>
      <w:rFonts w:ascii="Symbol" w:hAnsi="Symbol"/>
    </w:rPr>
  </w:style>
  <w:style w:type="character" w:customStyle="1" w:styleId="WW8NumSt87z0">
    <w:name w:val="WW8NumSt87z0"/>
    <w:rsid w:val="00E20771"/>
    <w:rPr>
      <w:rFonts w:ascii="Symbol" w:hAnsi="Symbol"/>
    </w:rPr>
  </w:style>
  <w:style w:type="character" w:customStyle="1" w:styleId="WW8NumSt88z0">
    <w:name w:val="WW8NumSt88z0"/>
    <w:rsid w:val="00E20771"/>
    <w:rPr>
      <w:rFonts w:ascii="Symbol" w:hAnsi="Symbol"/>
    </w:rPr>
  </w:style>
  <w:style w:type="character" w:customStyle="1" w:styleId="WW8NumSt90z0">
    <w:name w:val="WW8NumSt90z0"/>
    <w:rsid w:val="00E20771"/>
    <w:rPr>
      <w:rFonts w:ascii="Symbol" w:hAnsi="Symbol"/>
    </w:rPr>
  </w:style>
  <w:style w:type="character" w:customStyle="1" w:styleId="WW8NumSt91z0">
    <w:name w:val="WW8NumSt91z0"/>
    <w:rsid w:val="00E20771"/>
    <w:rPr>
      <w:rFonts w:ascii="Symbol" w:hAnsi="Symbol"/>
    </w:rPr>
  </w:style>
  <w:style w:type="character" w:customStyle="1" w:styleId="WW8NumSt92z0">
    <w:name w:val="WW8NumSt92z0"/>
    <w:rsid w:val="00E20771"/>
    <w:rPr>
      <w:rFonts w:ascii="Symbol" w:hAnsi="Symbol"/>
    </w:rPr>
  </w:style>
  <w:style w:type="character" w:customStyle="1" w:styleId="WW8NumSt93z0">
    <w:name w:val="WW8NumSt93z0"/>
    <w:rsid w:val="00E20771"/>
    <w:rPr>
      <w:rFonts w:ascii="Symbol" w:hAnsi="Symbol"/>
    </w:rPr>
  </w:style>
  <w:style w:type="character" w:customStyle="1" w:styleId="WW8NumSt94z0">
    <w:name w:val="WW8NumSt94z0"/>
    <w:rsid w:val="00E20771"/>
    <w:rPr>
      <w:rFonts w:ascii="Symbol" w:hAnsi="Symbol"/>
    </w:rPr>
  </w:style>
  <w:style w:type="character" w:customStyle="1" w:styleId="WW8NumSt95z0">
    <w:name w:val="WW8NumSt95z0"/>
    <w:rsid w:val="00E20771"/>
    <w:rPr>
      <w:rFonts w:ascii="Symbol" w:hAnsi="Symbol"/>
    </w:rPr>
  </w:style>
  <w:style w:type="character" w:customStyle="1" w:styleId="WW8NumSt96z0">
    <w:name w:val="WW8NumSt96z0"/>
    <w:rsid w:val="00E20771"/>
    <w:rPr>
      <w:rFonts w:ascii="Symbol" w:hAnsi="Symbol"/>
    </w:rPr>
  </w:style>
  <w:style w:type="character" w:customStyle="1" w:styleId="WW8NumSt97z0">
    <w:name w:val="WW8NumSt97z0"/>
    <w:rsid w:val="00E20771"/>
    <w:rPr>
      <w:rFonts w:ascii="Symbol" w:hAnsi="Symbol"/>
    </w:rPr>
  </w:style>
  <w:style w:type="character" w:customStyle="1" w:styleId="WW8NumSt98z0">
    <w:name w:val="WW8NumSt98z0"/>
    <w:rsid w:val="00E20771"/>
    <w:rPr>
      <w:rFonts w:ascii="Symbol" w:hAnsi="Symbol"/>
    </w:rPr>
  </w:style>
  <w:style w:type="character" w:customStyle="1" w:styleId="WW8NumSt99z0">
    <w:name w:val="WW8NumSt99z0"/>
    <w:rsid w:val="00E20771"/>
    <w:rPr>
      <w:rFonts w:ascii="Symbol" w:hAnsi="Symbol"/>
    </w:rPr>
  </w:style>
  <w:style w:type="character" w:customStyle="1" w:styleId="WW8NumSt100z0">
    <w:name w:val="WW8NumSt100z0"/>
    <w:rsid w:val="00E20771"/>
    <w:rPr>
      <w:rFonts w:ascii="Symbol" w:hAnsi="Symbol"/>
    </w:rPr>
  </w:style>
  <w:style w:type="character" w:customStyle="1" w:styleId="WW8NumSt101z0">
    <w:name w:val="WW8NumSt101z0"/>
    <w:rsid w:val="00E20771"/>
    <w:rPr>
      <w:rFonts w:ascii="Symbol" w:hAnsi="Symbol"/>
    </w:rPr>
  </w:style>
  <w:style w:type="character" w:customStyle="1" w:styleId="WW8NumSt102z0">
    <w:name w:val="WW8NumSt102z0"/>
    <w:rsid w:val="00E20771"/>
    <w:rPr>
      <w:rFonts w:ascii="Symbol" w:hAnsi="Symbol"/>
    </w:rPr>
  </w:style>
  <w:style w:type="character" w:customStyle="1" w:styleId="WW8NumSt103z0">
    <w:name w:val="WW8NumSt103z0"/>
    <w:rsid w:val="00E20771"/>
    <w:rPr>
      <w:rFonts w:ascii="Symbol" w:hAnsi="Symbol"/>
    </w:rPr>
  </w:style>
  <w:style w:type="character" w:customStyle="1" w:styleId="WW8NumSt106z0">
    <w:name w:val="WW8NumSt106z0"/>
    <w:rsid w:val="00E20771"/>
    <w:rPr>
      <w:rFonts w:ascii="Symbol" w:hAnsi="Symbol"/>
    </w:rPr>
  </w:style>
  <w:style w:type="character" w:customStyle="1" w:styleId="WW8NumSt107z0">
    <w:name w:val="WW8NumSt107z0"/>
    <w:rsid w:val="00E20771"/>
    <w:rPr>
      <w:rFonts w:ascii="Symbol" w:hAnsi="Symbol"/>
    </w:rPr>
  </w:style>
  <w:style w:type="character" w:customStyle="1" w:styleId="WW8NumSt109z0">
    <w:name w:val="WW8NumSt109z0"/>
    <w:rsid w:val="00E20771"/>
    <w:rPr>
      <w:rFonts w:ascii="Symbol" w:hAnsi="Symbol"/>
    </w:rPr>
  </w:style>
  <w:style w:type="character" w:customStyle="1" w:styleId="WW8NumSt110z0">
    <w:name w:val="WW8NumSt110z0"/>
    <w:rsid w:val="00E20771"/>
    <w:rPr>
      <w:rFonts w:ascii="Symbol" w:hAnsi="Symbol"/>
    </w:rPr>
  </w:style>
  <w:style w:type="character" w:customStyle="1" w:styleId="WW8NumSt112z0">
    <w:name w:val="WW8NumSt112z0"/>
    <w:rsid w:val="00E20771"/>
    <w:rPr>
      <w:rFonts w:ascii="Symbol" w:hAnsi="Symbol"/>
    </w:rPr>
  </w:style>
  <w:style w:type="character" w:customStyle="1" w:styleId="WW8NumSt113z0">
    <w:name w:val="WW8NumSt113z0"/>
    <w:rsid w:val="00E20771"/>
    <w:rPr>
      <w:rFonts w:ascii="Wingdings" w:hAnsi="Wingdings"/>
    </w:rPr>
  </w:style>
  <w:style w:type="character" w:customStyle="1" w:styleId="WW8NumSt114z0">
    <w:name w:val="WW8NumSt114z0"/>
    <w:rsid w:val="00E20771"/>
    <w:rPr>
      <w:rFonts w:ascii="Wingdings" w:hAnsi="Wingdings"/>
    </w:rPr>
  </w:style>
  <w:style w:type="character" w:customStyle="1" w:styleId="WW8NumSt115z0">
    <w:name w:val="WW8NumSt115z0"/>
    <w:rsid w:val="00E20771"/>
    <w:rPr>
      <w:rFonts w:ascii="Wingdings" w:hAnsi="Wingdings"/>
    </w:rPr>
  </w:style>
  <w:style w:type="character" w:customStyle="1" w:styleId="WW8NumSt116z0">
    <w:name w:val="WW8NumSt116z0"/>
    <w:rsid w:val="00E20771"/>
    <w:rPr>
      <w:rFonts w:ascii="Wingdings" w:hAnsi="Wingdings"/>
    </w:rPr>
  </w:style>
  <w:style w:type="character" w:customStyle="1" w:styleId="WW8NumSt117z0">
    <w:name w:val="WW8NumSt117z0"/>
    <w:rsid w:val="00E20771"/>
    <w:rPr>
      <w:rFonts w:ascii="Wingdings" w:hAnsi="Wingdings"/>
    </w:rPr>
  </w:style>
  <w:style w:type="character" w:customStyle="1" w:styleId="WW8NumSt118z0">
    <w:name w:val="WW8NumSt118z0"/>
    <w:rsid w:val="00E20771"/>
    <w:rPr>
      <w:rFonts w:ascii="Symbol" w:hAnsi="Symbol"/>
    </w:rPr>
  </w:style>
  <w:style w:type="character" w:customStyle="1" w:styleId="WW8NumSt121z0">
    <w:name w:val="WW8NumSt121z0"/>
    <w:rsid w:val="00E20771"/>
    <w:rPr>
      <w:rFonts w:ascii="Symbol" w:hAnsi="Symbol"/>
    </w:rPr>
  </w:style>
  <w:style w:type="character" w:customStyle="1" w:styleId="WW8NumSt122z0">
    <w:name w:val="WW8NumSt122z0"/>
    <w:rsid w:val="00E20771"/>
    <w:rPr>
      <w:rFonts w:ascii="Symbol" w:hAnsi="Symbol"/>
    </w:rPr>
  </w:style>
  <w:style w:type="character" w:customStyle="1" w:styleId="WW8NumSt123z0">
    <w:name w:val="WW8NumSt123z0"/>
    <w:rsid w:val="00E20771"/>
    <w:rPr>
      <w:rFonts w:ascii="Symbol" w:hAnsi="Symbol"/>
    </w:rPr>
  </w:style>
  <w:style w:type="character" w:customStyle="1" w:styleId="WW8NumSt124z0">
    <w:name w:val="WW8NumSt124z0"/>
    <w:rsid w:val="00E20771"/>
    <w:rPr>
      <w:rFonts w:ascii="Symbol" w:hAnsi="Symbol"/>
    </w:rPr>
  </w:style>
  <w:style w:type="character" w:customStyle="1" w:styleId="WW8NumSt125z0">
    <w:name w:val="WW8NumSt125z0"/>
    <w:rsid w:val="00E20771"/>
    <w:rPr>
      <w:rFonts w:ascii="Symbol" w:hAnsi="Symbol"/>
    </w:rPr>
  </w:style>
  <w:style w:type="character" w:customStyle="1" w:styleId="WW8NumSt126z0">
    <w:name w:val="WW8NumSt126z0"/>
    <w:rsid w:val="00E20771"/>
    <w:rPr>
      <w:rFonts w:ascii="Symbol" w:hAnsi="Symbol"/>
    </w:rPr>
  </w:style>
  <w:style w:type="character" w:customStyle="1" w:styleId="WW8NumSt127z0">
    <w:name w:val="WW8NumSt127z0"/>
    <w:rsid w:val="00E20771"/>
    <w:rPr>
      <w:rFonts w:ascii="Symbol" w:hAnsi="Symbol"/>
    </w:rPr>
  </w:style>
  <w:style w:type="character" w:customStyle="1" w:styleId="WW8NumSt128z0">
    <w:name w:val="WW8NumSt128z0"/>
    <w:rsid w:val="00E20771"/>
    <w:rPr>
      <w:rFonts w:ascii="Symbol" w:hAnsi="Symbol"/>
    </w:rPr>
  </w:style>
  <w:style w:type="character" w:customStyle="1" w:styleId="WW8NumSt130z0">
    <w:name w:val="WW8NumSt130z0"/>
    <w:rsid w:val="00E20771"/>
    <w:rPr>
      <w:rFonts w:ascii="Symbol" w:hAnsi="Symbol"/>
    </w:rPr>
  </w:style>
  <w:style w:type="character" w:customStyle="1" w:styleId="WW8NumSt131z0">
    <w:name w:val="WW8NumSt131z0"/>
    <w:rsid w:val="00E20771"/>
    <w:rPr>
      <w:rFonts w:ascii="Symbol" w:hAnsi="Symbol"/>
    </w:rPr>
  </w:style>
  <w:style w:type="character" w:customStyle="1" w:styleId="WW8NumSt132z0">
    <w:name w:val="WW8NumSt132z0"/>
    <w:rsid w:val="00E20771"/>
    <w:rPr>
      <w:rFonts w:ascii="Symbol" w:hAnsi="Symbol"/>
    </w:rPr>
  </w:style>
  <w:style w:type="character" w:customStyle="1" w:styleId="WW8NumSt134z0">
    <w:name w:val="WW8NumSt134z0"/>
    <w:rsid w:val="00E20771"/>
    <w:rPr>
      <w:rFonts w:ascii="Symbol" w:hAnsi="Symbol"/>
    </w:rPr>
  </w:style>
  <w:style w:type="character" w:customStyle="1" w:styleId="WW8NumSt135z0">
    <w:name w:val="WW8NumSt135z0"/>
    <w:rsid w:val="00E20771"/>
    <w:rPr>
      <w:rFonts w:ascii="Symbol" w:hAnsi="Symbol"/>
    </w:rPr>
  </w:style>
  <w:style w:type="character" w:customStyle="1" w:styleId="WW8NumSt136z0">
    <w:name w:val="WW8NumSt136z0"/>
    <w:rsid w:val="00E20771"/>
    <w:rPr>
      <w:rFonts w:ascii="Symbol" w:hAnsi="Symbol"/>
    </w:rPr>
  </w:style>
  <w:style w:type="character" w:customStyle="1" w:styleId="WW8NumSt137z0">
    <w:name w:val="WW8NumSt137z0"/>
    <w:rsid w:val="00E20771"/>
    <w:rPr>
      <w:rFonts w:ascii="Symbol" w:hAnsi="Symbol"/>
    </w:rPr>
  </w:style>
  <w:style w:type="character" w:customStyle="1" w:styleId="WW8NumSt138z0">
    <w:name w:val="WW8NumSt138z0"/>
    <w:rsid w:val="00E20771"/>
    <w:rPr>
      <w:rFonts w:ascii="Symbol" w:hAnsi="Symbol"/>
    </w:rPr>
  </w:style>
  <w:style w:type="character" w:customStyle="1" w:styleId="WW8NumSt139z0">
    <w:name w:val="WW8NumSt139z0"/>
    <w:rsid w:val="00E20771"/>
    <w:rPr>
      <w:rFonts w:ascii="Courier New" w:hAnsi="Courier New"/>
    </w:rPr>
  </w:style>
  <w:style w:type="character" w:customStyle="1" w:styleId="WW8NumSt140z0">
    <w:name w:val="WW8NumSt140z0"/>
    <w:rsid w:val="00E20771"/>
    <w:rPr>
      <w:rFonts w:ascii="Courier New" w:hAnsi="Courier New"/>
    </w:rPr>
  </w:style>
  <w:style w:type="character" w:customStyle="1" w:styleId="WW8NumSt141z0">
    <w:name w:val="WW8NumSt141z0"/>
    <w:rsid w:val="00E20771"/>
    <w:rPr>
      <w:rFonts w:ascii="Courier New" w:hAnsi="Courier New"/>
    </w:rPr>
  </w:style>
  <w:style w:type="character" w:customStyle="1" w:styleId="WW8NumSt142z0">
    <w:name w:val="WW8NumSt142z0"/>
    <w:rsid w:val="00E20771"/>
    <w:rPr>
      <w:rFonts w:ascii="Courier New" w:hAnsi="Courier New"/>
    </w:rPr>
  </w:style>
  <w:style w:type="character" w:customStyle="1" w:styleId="WW8NumSt143z0">
    <w:name w:val="WW8NumSt143z0"/>
    <w:rsid w:val="00E20771"/>
    <w:rPr>
      <w:rFonts w:ascii="Symbol" w:hAnsi="Symbol"/>
    </w:rPr>
  </w:style>
  <w:style w:type="character" w:customStyle="1" w:styleId="WW8NumSt144z0">
    <w:name w:val="WW8NumSt144z0"/>
    <w:rsid w:val="00E20771"/>
    <w:rPr>
      <w:rFonts w:ascii="Symbol" w:hAnsi="Symbol"/>
    </w:rPr>
  </w:style>
  <w:style w:type="character" w:customStyle="1" w:styleId="WW8NumSt145z0">
    <w:name w:val="WW8NumSt145z0"/>
    <w:rsid w:val="00E20771"/>
    <w:rPr>
      <w:rFonts w:ascii="Courier New" w:hAnsi="Courier New"/>
    </w:rPr>
  </w:style>
  <w:style w:type="character" w:customStyle="1" w:styleId="WW8NumSt146z0">
    <w:name w:val="WW8NumSt146z0"/>
    <w:rsid w:val="00E20771"/>
    <w:rPr>
      <w:rFonts w:ascii="Courier New" w:hAnsi="Courier New"/>
    </w:rPr>
  </w:style>
  <w:style w:type="character" w:customStyle="1" w:styleId="WW8NumSt147z0">
    <w:name w:val="WW8NumSt147z0"/>
    <w:rsid w:val="00E20771"/>
    <w:rPr>
      <w:rFonts w:ascii="Symbol" w:hAnsi="Symbol"/>
    </w:rPr>
  </w:style>
  <w:style w:type="character" w:customStyle="1" w:styleId="WW8NumSt148z0">
    <w:name w:val="WW8NumSt148z0"/>
    <w:rsid w:val="00E20771"/>
    <w:rPr>
      <w:rFonts w:ascii="Symbol" w:hAnsi="Symbol"/>
    </w:rPr>
  </w:style>
  <w:style w:type="character" w:customStyle="1" w:styleId="WW8NumSt149z0">
    <w:name w:val="WW8NumSt149z0"/>
    <w:rsid w:val="00E20771"/>
    <w:rPr>
      <w:rFonts w:ascii="Symbol" w:hAnsi="Symbol"/>
    </w:rPr>
  </w:style>
  <w:style w:type="character" w:customStyle="1" w:styleId="WW8NumSt150z0">
    <w:name w:val="WW8NumSt150z0"/>
    <w:rsid w:val="00E20771"/>
    <w:rPr>
      <w:rFonts w:ascii="Wingdings" w:hAnsi="Wingdings"/>
    </w:rPr>
  </w:style>
  <w:style w:type="character" w:customStyle="1" w:styleId="WW8NumSt151z0">
    <w:name w:val="WW8NumSt151z0"/>
    <w:rsid w:val="00E20771"/>
    <w:rPr>
      <w:rFonts w:ascii="Wingdings" w:hAnsi="Wingdings"/>
    </w:rPr>
  </w:style>
  <w:style w:type="character" w:customStyle="1" w:styleId="WW8NumSt152z0">
    <w:name w:val="WW8NumSt152z0"/>
    <w:rsid w:val="00E20771"/>
    <w:rPr>
      <w:rFonts w:ascii="Symbol" w:hAnsi="Symbol"/>
    </w:rPr>
  </w:style>
  <w:style w:type="character" w:customStyle="1" w:styleId="WW8NumSt153z0">
    <w:name w:val="WW8NumSt153z0"/>
    <w:rsid w:val="00E20771"/>
    <w:rPr>
      <w:rFonts w:ascii="Symbol" w:hAnsi="Symbol"/>
    </w:rPr>
  </w:style>
  <w:style w:type="character" w:customStyle="1" w:styleId="WW8NumSt154z0">
    <w:name w:val="WW8NumSt154z0"/>
    <w:rsid w:val="00E20771"/>
    <w:rPr>
      <w:rFonts w:ascii="Symbol" w:hAnsi="Symbol"/>
    </w:rPr>
  </w:style>
  <w:style w:type="character" w:customStyle="1" w:styleId="WW8NumSt155z0">
    <w:name w:val="WW8NumSt155z0"/>
    <w:rsid w:val="00E20771"/>
    <w:rPr>
      <w:rFonts w:ascii="Symbol" w:hAnsi="Symbol"/>
    </w:rPr>
  </w:style>
  <w:style w:type="character" w:customStyle="1" w:styleId="WW8NumSt156z0">
    <w:name w:val="WW8NumSt156z0"/>
    <w:rsid w:val="00E20771"/>
    <w:rPr>
      <w:rFonts w:ascii="Symbol" w:hAnsi="Symbol"/>
    </w:rPr>
  </w:style>
  <w:style w:type="character" w:customStyle="1" w:styleId="WW8NumSt157z0">
    <w:name w:val="WW8NumSt157z0"/>
    <w:rsid w:val="00E20771"/>
    <w:rPr>
      <w:rFonts w:ascii="Symbol" w:hAnsi="Symbol"/>
    </w:rPr>
  </w:style>
  <w:style w:type="character" w:customStyle="1" w:styleId="WW8NumSt158z0">
    <w:name w:val="WW8NumSt158z0"/>
    <w:rsid w:val="00E20771"/>
    <w:rPr>
      <w:rFonts w:ascii="Symbol" w:hAnsi="Symbol"/>
    </w:rPr>
  </w:style>
  <w:style w:type="character" w:customStyle="1" w:styleId="WW8NumSt159z0">
    <w:name w:val="WW8NumSt159z0"/>
    <w:rsid w:val="00E20771"/>
    <w:rPr>
      <w:rFonts w:ascii="Symbol" w:hAnsi="Symbol"/>
    </w:rPr>
  </w:style>
  <w:style w:type="character" w:customStyle="1" w:styleId="WW8NumSt160z0">
    <w:name w:val="WW8NumSt160z0"/>
    <w:rsid w:val="00E20771"/>
    <w:rPr>
      <w:rFonts w:ascii="Symbol" w:hAnsi="Symbol"/>
    </w:rPr>
  </w:style>
  <w:style w:type="character" w:customStyle="1" w:styleId="WW8NumSt161z0">
    <w:name w:val="WW8NumSt161z0"/>
    <w:rsid w:val="00E20771"/>
    <w:rPr>
      <w:rFonts w:ascii="Symbol" w:hAnsi="Symbol"/>
    </w:rPr>
  </w:style>
  <w:style w:type="character" w:customStyle="1" w:styleId="WW8NumSt162z0">
    <w:name w:val="WW8NumSt162z0"/>
    <w:rsid w:val="00E20771"/>
    <w:rPr>
      <w:rFonts w:ascii="Symbol" w:hAnsi="Symbol"/>
    </w:rPr>
  </w:style>
  <w:style w:type="character" w:customStyle="1" w:styleId="WW8NumSt163z0">
    <w:name w:val="WW8NumSt163z0"/>
    <w:rsid w:val="00E20771"/>
    <w:rPr>
      <w:rFonts w:ascii="Symbol" w:hAnsi="Symbol"/>
    </w:rPr>
  </w:style>
  <w:style w:type="character" w:customStyle="1" w:styleId="WW8NumSt164z0">
    <w:name w:val="WW8NumSt164z0"/>
    <w:rsid w:val="00E20771"/>
    <w:rPr>
      <w:rFonts w:ascii="Symbol" w:hAnsi="Symbol"/>
    </w:rPr>
  </w:style>
  <w:style w:type="character" w:customStyle="1" w:styleId="WW8NumSt165z0">
    <w:name w:val="WW8NumSt165z0"/>
    <w:rsid w:val="00E20771"/>
    <w:rPr>
      <w:rFonts w:ascii="Symbol" w:hAnsi="Symbol"/>
    </w:rPr>
  </w:style>
  <w:style w:type="character" w:customStyle="1" w:styleId="WW8NumSt166z0">
    <w:name w:val="WW8NumSt166z0"/>
    <w:rsid w:val="00E20771"/>
    <w:rPr>
      <w:rFonts w:ascii="Symbol" w:hAnsi="Symbol"/>
    </w:rPr>
  </w:style>
  <w:style w:type="character" w:customStyle="1" w:styleId="WW8NumSt167z0">
    <w:name w:val="WW8NumSt167z0"/>
    <w:rsid w:val="00E20771"/>
    <w:rPr>
      <w:rFonts w:ascii="Symbol" w:hAnsi="Symbol"/>
    </w:rPr>
  </w:style>
  <w:style w:type="character" w:customStyle="1" w:styleId="WW8NumSt168z0">
    <w:name w:val="WW8NumSt168z0"/>
    <w:rsid w:val="00E20771"/>
    <w:rPr>
      <w:rFonts w:ascii="Symbol" w:hAnsi="Symbol"/>
    </w:rPr>
  </w:style>
  <w:style w:type="character" w:customStyle="1" w:styleId="WW8NumSt169z0">
    <w:name w:val="WW8NumSt169z0"/>
    <w:rsid w:val="00E20771"/>
    <w:rPr>
      <w:rFonts w:ascii="Symbol" w:hAnsi="Symbol"/>
    </w:rPr>
  </w:style>
  <w:style w:type="character" w:customStyle="1" w:styleId="WW8NumSt170z0">
    <w:name w:val="WW8NumSt170z0"/>
    <w:rsid w:val="00E20771"/>
    <w:rPr>
      <w:rFonts w:ascii="Symbol" w:hAnsi="Symbol"/>
    </w:rPr>
  </w:style>
  <w:style w:type="character" w:customStyle="1" w:styleId="WW8NumSt171z0">
    <w:name w:val="WW8NumSt171z0"/>
    <w:rsid w:val="00E20771"/>
    <w:rPr>
      <w:rFonts w:ascii="Symbol" w:hAnsi="Symbol"/>
    </w:rPr>
  </w:style>
  <w:style w:type="character" w:customStyle="1" w:styleId="WW8NumSt172z0">
    <w:name w:val="WW8NumSt172z0"/>
    <w:rsid w:val="00E20771"/>
    <w:rPr>
      <w:rFonts w:ascii="Symbol" w:hAnsi="Symbol"/>
    </w:rPr>
  </w:style>
  <w:style w:type="character" w:customStyle="1" w:styleId="WW8NumSt173z0">
    <w:name w:val="WW8NumSt173z0"/>
    <w:rsid w:val="00E20771"/>
    <w:rPr>
      <w:rFonts w:ascii="Symbol" w:hAnsi="Symbol"/>
    </w:rPr>
  </w:style>
  <w:style w:type="character" w:customStyle="1" w:styleId="WW8NumSt174z0">
    <w:name w:val="WW8NumSt174z0"/>
    <w:rsid w:val="00E20771"/>
    <w:rPr>
      <w:rFonts w:ascii="Symbol" w:hAnsi="Symbol"/>
    </w:rPr>
  </w:style>
  <w:style w:type="character" w:customStyle="1" w:styleId="WW8NumSt175z0">
    <w:name w:val="WW8NumSt175z0"/>
    <w:rsid w:val="00E20771"/>
    <w:rPr>
      <w:rFonts w:ascii="Symbol" w:hAnsi="Symbol"/>
    </w:rPr>
  </w:style>
  <w:style w:type="character" w:customStyle="1" w:styleId="WW8NumSt176z0">
    <w:name w:val="WW8NumSt176z0"/>
    <w:rsid w:val="00E20771"/>
    <w:rPr>
      <w:rFonts w:ascii="Symbol" w:hAnsi="Symbol"/>
    </w:rPr>
  </w:style>
  <w:style w:type="character" w:customStyle="1" w:styleId="WW8NumSt177z0">
    <w:name w:val="WW8NumSt177z0"/>
    <w:rsid w:val="00E20771"/>
    <w:rPr>
      <w:rFonts w:ascii="Symbol" w:hAnsi="Symbol"/>
    </w:rPr>
  </w:style>
  <w:style w:type="character" w:customStyle="1" w:styleId="WW8NumSt178z0">
    <w:name w:val="WW8NumSt178z0"/>
    <w:rsid w:val="00E20771"/>
    <w:rPr>
      <w:rFonts w:ascii="Symbol" w:hAnsi="Symbol"/>
    </w:rPr>
  </w:style>
  <w:style w:type="character" w:customStyle="1" w:styleId="WW8NumSt179z0">
    <w:name w:val="WW8NumSt179z0"/>
    <w:rsid w:val="00E20771"/>
    <w:rPr>
      <w:rFonts w:ascii="Symbol" w:hAnsi="Symbol"/>
    </w:rPr>
  </w:style>
  <w:style w:type="character" w:customStyle="1" w:styleId="WW8NumSt180z0">
    <w:name w:val="WW8NumSt180z0"/>
    <w:rsid w:val="00E20771"/>
    <w:rPr>
      <w:rFonts w:ascii="Symbol" w:hAnsi="Symbol"/>
    </w:rPr>
  </w:style>
  <w:style w:type="character" w:customStyle="1" w:styleId="WW-Policepardfaut111">
    <w:name w:val="WW-Police par défaut111"/>
    <w:rsid w:val="00E20771"/>
  </w:style>
  <w:style w:type="character" w:customStyle="1" w:styleId="WW8Num2z1">
    <w:name w:val="WW8Num2z1"/>
    <w:rsid w:val="00E20771"/>
    <w:rPr>
      <w:rFonts w:ascii="Wingdings" w:hAnsi="Wingdings"/>
      <w:sz w:val="20"/>
    </w:rPr>
  </w:style>
  <w:style w:type="character" w:customStyle="1" w:styleId="WW8Num4z1">
    <w:name w:val="WW8Num4z1"/>
    <w:rsid w:val="00E20771"/>
    <w:rPr>
      <w:rFonts w:ascii="Courier New" w:hAnsi="Courier New"/>
    </w:rPr>
  </w:style>
  <w:style w:type="character" w:customStyle="1" w:styleId="WW8Num4z2">
    <w:name w:val="WW8Num4z2"/>
    <w:rsid w:val="00E20771"/>
    <w:rPr>
      <w:rFonts w:ascii="Wingdings" w:hAnsi="Wingdings"/>
    </w:rPr>
  </w:style>
  <w:style w:type="character" w:customStyle="1" w:styleId="WW8Num9z1">
    <w:name w:val="WW8Num9z1"/>
    <w:rsid w:val="00E20771"/>
    <w:rPr>
      <w:rFonts w:ascii="Courier New" w:hAnsi="Courier New"/>
    </w:rPr>
  </w:style>
  <w:style w:type="character" w:customStyle="1" w:styleId="WW8Num9z2">
    <w:name w:val="WW8Num9z2"/>
    <w:rsid w:val="00E20771"/>
    <w:rPr>
      <w:rFonts w:ascii="StarSymbol" w:eastAsia="Times New Roman"/>
    </w:rPr>
  </w:style>
  <w:style w:type="character" w:customStyle="1" w:styleId="WW8Num9z4">
    <w:name w:val="WW8Num9z4"/>
    <w:rsid w:val="00E20771"/>
    <w:rPr>
      <w:rFonts w:ascii="Wingdings 2" w:hAnsi="Wingdings 2"/>
    </w:rPr>
  </w:style>
  <w:style w:type="character" w:customStyle="1" w:styleId="WW-Absatz-Standardschriftart1">
    <w:name w:val="WW-Absatz-Standardschriftart1"/>
    <w:rsid w:val="00E20771"/>
  </w:style>
  <w:style w:type="character" w:customStyle="1" w:styleId="WW-Absatz-Standardschriftart11">
    <w:name w:val="WW-Absatz-Standardschriftart11"/>
    <w:rsid w:val="00E20771"/>
  </w:style>
  <w:style w:type="character" w:customStyle="1" w:styleId="WW8Num3z1">
    <w:name w:val="WW8Num3z1"/>
    <w:rsid w:val="00E20771"/>
    <w:rPr>
      <w:rFonts w:ascii="Times New Roman" w:hAnsi="Times New Roman"/>
    </w:rPr>
  </w:style>
  <w:style w:type="character" w:customStyle="1" w:styleId="WW8Num6z1">
    <w:name w:val="WW8Num6z1"/>
    <w:rsid w:val="00E20771"/>
    <w:rPr>
      <w:rFonts w:ascii="Wingdings 2" w:hAnsi="Wingdings 2"/>
      <w:sz w:val="20"/>
    </w:rPr>
  </w:style>
  <w:style w:type="character" w:customStyle="1" w:styleId="WW8Num6z2">
    <w:name w:val="WW8Num6z2"/>
    <w:rsid w:val="00E20771"/>
    <w:rPr>
      <w:rFonts w:ascii="StarSymbol" w:eastAsia="Times New Roman"/>
      <w:color w:val="000000"/>
      <w:sz w:val="20"/>
    </w:rPr>
  </w:style>
  <w:style w:type="character" w:customStyle="1" w:styleId="WW8Num7z1">
    <w:name w:val="WW8Num7z1"/>
    <w:rsid w:val="00E20771"/>
    <w:rPr>
      <w:rFonts w:ascii="Wingdings 2" w:hAnsi="Wingdings 2"/>
      <w:sz w:val="18"/>
    </w:rPr>
  </w:style>
  <w:style w:type="character" w:customStyle="1" w:styleId="WW8Num7z2">
    <w:name w:val="WW8Num7z2"/>
    <w:rsid w:val="00E20771"/>
    <w:rPr>
      <w:rFonts w:ascii="StarSymbol" w:eastAsia="Times New Roman"/>
    </w:rPr>
  </w:style>
  <w:style w:type="character" w:customStyle="1" w:styleId="WW8Num8z1">
    <w:name w:val="WW8Num8z1"/>
    <w:rsid w:val="00E20771"/>
    <w:rPr>
      <w:rFonts w:ascii="Times New Roman" w:hAnsi="Times New Roman"/>
    </w:rPr>
  </w:style>
  <w:style w:type="character" w:customStyle="1" w:styleId="WW8Num8z2">
    <w:name w:val="WW8Num8z2"/>
    <w:rsid w:val="00E20771"/>
    <w:rPr>
      <w:rFonts w:ascii="Courier New" w:hAnsi="Courier New"/>
    </w:rPr>
  </w:style>
  <w:style w:type="character" w:customStyle="1" w:styleId="WW8Num12z1">
    <w:name w:val="WW8Num12z1"/>
    <w:rsid w:val="00E20771"/>
    <w:rPr>
      <w:rFonts w:ascii="Wingdings 2" w:hAnsi="Wingdings 2"/>
      <w:sz w:val="18"/>
    </w:rPr>
  </w:style>
  <w:style w:type="character" w:customStyle="1" w:styleId="WW8Num12z2">
    <w:name w:val="WW8Num12z2"/>
    <w:rsid w:val="00E20771"/>
    <w:rPr>
      <w:rFonts w:ascii="StarSymbol" w:eastAsia="Times New Roman"/>
    </w:rPr>
  </w:style>
  <w:style w:type="character" w:customStyle="1" w:styleId="WW8Num14z1">
    <w:name w:val="WW8Num14z1"/>
    <w:rsid w:val="00E20771"/>
    <w:rPr>
      <w:rFonts w:ascii="Courier New" w:hAnsi="Courier New"/>
    </w:rPr>
  </w:style>
  <w:style w:type="character" w:customStyle="1" w:styleId="WW8Num14z2">
    <w:name w:val="WW8Num14z2"/>
    <w:rsid w:val="00E20771"/>
    <w:rPr>
      <w:rFonts w:ascii="Wingdings" w:hAnsi="Wingdings"/>
    </w:rPr>
  </w:style>
  <w:style w:type="character" w:customStyle="1" w:styleId="WW8Num15z1">
    <w:name w:val="WW8Num15z1"/>
    <w:rsid w:val="00E20771"/>
    <w:rPr>
      <w:rFonts w:ascii="Courier New" w:hAnsi="Courier New"/>
    </w:rPr>
  </w:style>
  <w:style w:type="character" w:customStyle="1" w:styleId="WW8Num15z2">
    <w:name w:val="WW8Num15z2"/>
    <w:rsid w:val="00E20771"/>
    <w:rPr>
      <w:rFonts w:ascii="Wingdings" w:hAnsi="Wingdings"/>
    </w:rPr>
  </w:style>
  <w:style w:type="character" w:customStyle="1" w:styleId="WW8Num16z1">
    <w:name w:val="WW8Num16z1"/>
    <w:rsid w:val="00E20771"/>
    <w:rPr>
      <w:rFonts w:ascii="Courier New" w:hAnsi="Courier New"/>
    </w:rPr>
  </w:style>
  <w:style w:type="character" w:customStyle="1" w:styleId="WW8Num16z2">
    <w:name w:val="WW8Num16z2"/>
    <w:rsid w:val="00E20771"/>
    <w:rPr>
      <w:rFonts w:ascii="Wingdings" w:hAnsi="Wingdings"/>
    </w:rPr>
  </w:style>
  <w:style w:type="character" w:customStyle="1" w:styleId="WW8Num17z1">
    <w:name w:val="WW8Num17z1"/>
    <w:rsid w:val="00E20771"/>
    <w:rPr>
      <w:rFonts w:ascii="Wingdings 2" w:hAnsi="Wingdings 2"/>
      <w:sz w:val="18"/>
    </w:rPr>
  </w:style>
  <w:style w:type="character" w:customStyle="1" w:styleId="WW8Num17z2">
    <w:name w:val="WW8Num17z2"/>
    <w:rsid w:val="00E20771"/>
    <w:rPr>
      <w:rFonts w:ascii="StarSymbol" w:eastAsia="Times New Roman"/>
      <w:b/>
      <w:sz w:val="24"/>
      <w:u w:val="single"/>
    </w:rPr>
  </w:style>
  <w:style w:type="character" w:customStyle="1" w:styleId="WW8Num18z1">
    <w:name w:val="WW8Num18z1"/>
    <w:rsid w:val="00E20771"/>
    <w:rPr>
      <w:rFonts w:ascii="Courier New" w:hAnsi="Courier New"/>
    </w:rPr>
  </w:style>
  <w:style w:type="character" w:customStyle="1" w:styleId="WW8Num18z2">
    <w:name w:val="WW8Num18z2"/>
    <w:rsid w:val="00E20771"/>
    <w:rPr>
      <w:rFonts w:ascii="Wingdings" w:hAnsi="Wingdings"/>
    </w:rPr>
  </w:style>
  <w:style w:type="character" w:customStyle="1" w:styleId="WW8Num18z3">
    <w:name w:val="WW8Num18z3"/>
    <w:rsid w:val="00E20771"/>
    <w:rPr>
      <w:rFonts w:ascii="Symbol" w:hAnsi="Symbol"/>
    </w:rPr>
  </w:style>
  <w:style w:type="character" w:customStyle="1" w:styleId="WW8Num19z1">
    <w:name w:val="WW8Num19z1"/>
    <w:rsid w:val="00E20771"/>
    <w:rPr>
      <w:rFonts w:ascii="Courier New" w:hAnsi="Courier New"/>
    </w:rPr>
  </w:style>
  <w:style w:type="character" w:customStyle="1" w:styleId="WW8Num19z2">
    <w:name w:val="WW8Num19z2"/>
    <w:rsid w:val="00E20771"/>
    <w:rPr>
      <w:rFonts w:ascii="Wingdings" w:hAnsi="Wingdings"/>
    </w:rPr>
  </w:style>
  <w:style w:type="character" w:customStyle="1" w:styleId="WW8Num20z1">
    <w:name w:val="WW8Num20z1"/>
    <w:rsid w:val="00E20771"/>
    <w:rPr>
      <w:rFonts w:ascii="Courier New" w:hAnsi="Courier New"/>
    </w:rPr>
  </w:style>
  <w:style w:type="character" w:customStyle="1" w:styleId="WW8Num20z3">
    <w:name w:val="WW8Num20z3"/>
    <w:rsid w:val="00E20771"/>
    <w:rPr>
      <w:rFonts w:ascii="Symbol" w:hAnsi="Symbol"/>
    </w:rPr>
  </w:style>
  <w:style w:type="character" w:customStyle="1" w:styleId="WW8Num21z1">
    <w:name w:val="WW8Num21z1"/>
    <w:rsid w:val="00E20771"/>
    <w:rPr>
      <w:rFonts w:ascii="Courier New" w:hAnsi="Courier New"/>
    </w:rPr>
  </w:style>
  <w:style w:type="character" w:customStyle="1" w:styleId="WW8Num21z2">
    <w:name w:val="WW8Num21z2"/>
    <w:rsid w:val="00E20771"/>
    <w:rPr>
      <w:rFonts w:ascii="Wingdings" w:hAnsi="Wingdings"/>
    </w:rPr>
  </w:style>
  <w:style w:type="character" w:customStyle="1" w:styleId="WW8Num22z1">
    <w:name w:val="WW8Num22z1"/>
    <w:rsid w:val="00E20771"/>
    <w:rPr>
      <w:rFonts w:ascii="Wingdings 2" w:hAnsi="Wingdings 2"/>
      <w:sz w:val="18"/>
    </w:rPr>
  </w:style>
  <w:style w:type="character" w:customStyle="1" w:styleId="WW8Num22z2">
    <w:name w:val="WW8Num22z2"/>
    <w:rsid w:val="00E20771"/>
    <w:rPr>
      <w:rFonts w:ascii="Wingdings" w:hAnsi="Wingdings"/>
    </w:rPr>
  </w:style>
  <w:style w:type="character" w:customStyle="1" w:styleId="WW8Num22z4">
    <w:name w:val="WW8Num22z4"/>
    <w:rsid w:val="00E20771"/>
    <w:rPr>
      <w:rFonts w:ascii="Courier New" w:hAnsi="Courier New"/>
    </w:rPr>
  </w:style>
  <w:style w:type="character" w:customStyle="1" w:styleId="WW8Num23z1">
    <w:name w:val="WW8Num23z1"/>
    <w:rsid w:val="00E20771"/>
    <w:rPr>
      <w:rFonts w:ascii="Courier New" w:hAnsi="Courier New"/>
    </w:rPr>
  </w:style>
  <w:style w:type="character" w:customStyle="1" w:styleId="WW8Num23z3">
    <w:name w:val="WW8Num23z3"/>
    <w:rsid w:val="00E20771"/>
    <w:rPr>
      <w:rFonts w:ascii="Symbol" w:hAnsi="Symbol"/>
    </w:rPr>
  </w:style>
  <w:style w:type="character" w:customStyle="1" w:styleId="WW8Num24z1">
    <w:name w:val="WW8Num24z1"/>
    <w:rsid w:val="00E20771"/>
    <w:rPr>
      <w:rFonts w:ascii="Symbol" w:hAnsi="Symbol"/>
      <w:sz w:val="20"/>
    </w:rPr>
  </w:style>
  <w:style w:type="character" w:customStyle="1" w:styleId="WW8Num24z2">
    <w:name w:val="WW8Num24z2"/>
    <w:rsid w:val="00E20771"/>
    <w:rPr>
      <w:rFonts w:ascii="Wingdings" w:hAnsi="Wingdings"/>
    </w:rPr>
  </w:style>
  <w:style w:type="character" w:customStyle="1" w:styleId="WW8Num24z3">
    <w:name w:val="WW8Num24z3"/>
    <w:rsid w:val="00E20771"/>
    <w:rPr>
      <w:rFonts w:ascii="Symbol" w:hAnsi="Symbol"/>
    </w:rPr>
  </w:style>
  <w:style w:type="character" w:customStyle="1" w:styleId="WW8Num25z1">
    <w:name w:val="WW8Num25z1"/>
    <w:rsid w:val="00E20771"/>
    <w:rPr>
      <w:rFonts w:ascii="Courier New" w:hAnsi="Courier New"/>
    </w:rPr>
  </w:style>
  <w:style w:type="character" w:customStyle="1" w:styleId="WW8Num25z2">
    <w:name w:val="WW8Num25z2"/>
    <w:rsid w:val="00E20771"/>
    <w:rPr>
      <w:rFonts w:ascii="Wingdings" w:hAnsi="Wingdings"/>
    </w:rPr>
  </w:style>
  <w:style w:type="character" w:customStyle="1" w:styleId="WW8Num27z1">
    <w:name w:val="WW8Num27z1"/>
    <w:rsid w:val="00E20771"/>
    <w:rPr>
      <w:rFonts w:ascii="Courier New" w:hAnsi="Courier New"/>
    </w:rPr>
  </w:style>
  <w:style w:type="character" w:customStyle="1" w:styleId="WW8Num27z2">
    <w:name w:val="WW8Num27z2"/>
    <w:rsid w:val="00E20771"/>
    <w:rPr>
      <w:rFonts w:ascii="Wingdings" w:hAnsi="Wingdings"/>
    </w:rPr>
  </w:style>
  <w:style w:type="character" w:customStyle="1" w:styleId="WW8Num27z3">
    <w:name w:val="WW8Num27z3"/>
    <w:rsid w:val="00E20771"/>
    <w:rPr>
      <w:rFonts w:ascii="Symbol" w:hAnsi="Symbol"/>
    </w:rPr>
  </w:style>
  <w:style w:type="character" w:customStyle="1" w:styleId="WW8Num28z1">
    <w:name w:val="WW8Num28z1"/>
    <w:rsid w:val="00E20771"/>
    <w:rPr>
      <w:rFonts w:ascii="Courier New" w:hAnsi="Courier New"/>
    </w:rPr>
  </w:style>
  <w:style w:type="character" w:customStyle="1" w:styleId="WW8Num28z2">
    <w:name w:val="WW8Num28z2"/>
    <w:rsid w:val="00E20771"/>
    <w:rPr>
      <w:rFonts w:ascii="Wingdings" w:hAnsi="Wingdings"/>
    </w:rPr>
  </w:style>
  <w:style w:type="character" w:customStyle="1" w:styleId="WW8Num28z3">
    <w:name w:val="WW8Num28z3"/>
    <w:rsid w:val="00E20771"/>
    <w:rPr>
      <w:rFonts w:ascii="Symbol" w:hAnsi="Symbol"/>
    </w:rPr>
  </w:style>
  <w:style w:type="character" w:customStyle="1" w:styleId="WW8Num29z1">
    <w:name w:val="WW8Num29z1"/>
    <w:rsid w:val="00E20771"/>
    <w:rPr>
      <w:rFonts w:ascii="Courier New" w:hAnsi="Courier New"/>
    </w:rPr>
  </w:style>
  <w:style w:type="character" w:customStyle="1" w:styleId="WW8Num29z2">
    <w:name w:val="WW8Num29z2"/>
    <w:rsid w:val="00E20771"/>
    <w:rPr>
      <w:rFonts w:ascii="Wingdings" w:hAnsi="Wingdings"/>
    </w:rPr>
  </w:style>
  <w:style w:type="character" w:customStyle="1" w:styleId="WW8Num31z3">
    <w:name w:val="WW8Num31z3"/>
    <w:rsid w:val="00E20771"/>
    <w:rPr>
      <w:rFonts w:ascii="Symbol" w:hAnsi="Symbol"/>
    </w:rPr>
  </w:style>
  <w:style w:type="character" w:customStyle="1" w:styleId="WW8Num32z1">
    <w:name w:val="WW8Num32z1"/>
    <w:rsid w:val="00E20771"/>
    <w:rPr>
      <w:rFonts w:ascii="Courier New" w:hAnsi="Courier New"/>
    </w:rPr>
  </w:style>
  <w:style w:type="character" w:customStyle="1" w:styleId="WW8Num32z2">
    <w:name w:val="WW8Num32z2"/>
    <w:rsid w:val="00E20771"/>
    <w:rPr>
      <w:rFonts w:ascii="Wingdings" w:hAnsi="Wingdings"/>
    </w:rPr>
  </w:style>
  <w:style w:type="character" w:customStyle="1" w:styleId="WW8Num33z1">
    <w:name w:val="WW8Num33z1"/>
    <w:rsid w:val="00E20771"/>
    <w:rPr>
      <w:rFonts w:ascii="Courier New" w:hAnsi="Courier New"/>
    </w:rPr>
  </w:style>
  <w:style w:type="character" w:customStyle="1" w:styleId="WW8Num33z2">
    <w:name w:val="WW8Num33z2"/>
    <w:rsid w:val="00E20771"/>
    <w:rPr>
      <w:rFonts w:ascii="Wingdings" w:hAnsi="Wingdings"/>
    </w:rPr>
  </w:style>
  <w:style w:type="character" w:customStyle="1" w:styleId="WW8Num33z3">
    <w:name w:val="WW8Num33z3"/>
    <w:rsid w:val="00E20771"/>
    <w:rPr>
      <w:rFonts w:ascii="Symbol" w:hAnsi="Symbol"/>
    </w:rPr>
  </w:style>
  <w:style w:type="character" w:customStyle="1" w:styleId="WW8Num37z2">
    <w:name w:val="WW8Num37z2"/>
    <w:rsid w:val="00E20771"/>
    <w:rPr>
      <w:rFonts w:ascii="Wingdings" w:hAnsi="Wingdings"/>
    </w:rPr>
  </w:style>
  <w:style w:type="character" w:customStyle="1" w:styleId="WW8Num38z1">
    <w:name w:val="WW8Num38z1"/>
    <w:rsid w:val="00E20771"/>
    <w:rPr>
      <w:rFonts w:ascii="Courier New" w:hAnsi="Courier New"/>
    </w:rPr>
  </w:style>
  <w:style w:type="character" w:customStyle="1" w:styleId="WW8Num38z2">
    <w:name w:val="WW8Num38z2"/>
    <w:rsid w:val="00E20771"/>
    <w:rPr>
      <w:rFonts w:ascii="Wingdings" w:hAnsi="Wingdings"/>
    </w:rPr>
  </w:style>
  <w:style w:type="character" w:customStyle="1" w:styleId="WW8Num38z3">
    <w:name w:val="WW8Num38z3"/>
    <w:rsid w:val="00E20771"/>
    <w:rPr>
      <w:rFonts w:ascii="Symbol" w:hAnsi="Symbol"/>
    </w:rPr>
  </w:style>
  <w:style w:type="character" w:customStyle="1" w:styleId="WW8Num40z1">
    <w:name w:val="WW8Num40z1"/>
    <w:rsid w:val="00E20771"/>
    <w:rPr>
      <w:rFonts w:ascii="Courier New" w:hAnsi="Courier New"/>
    </w:rPr>
  </w:style>
  <w:style w:type="character" w:customStyle="1" w:styleId="WW8Num40z2">
    <w:name w:val="WW8Num40z2"/>
    <w:rsid w:val="00E20771"/>
    <w:rPr>
      <w:rFonts w:ascii="Wingdings" w:hAnsi="Wingdings"/>
    </w:rPr>
  </w:style>
  <w:style w:type="character" w:customStyle="1" w:styleId="WW8Num40z3">
    <w:name w:val="WW8Num40z3"/>
    <w:rsid w:val="00E20771"/>
    <w:rPr>
      <w:rFonts w:ascii="Symbol" w:hAnsi="Symbol"/>
    </w:rPr>
  </w:style>
  <w:style w:type="character" w:customStyle="1" w:styleId="WW8Num41z1">
    <w:name w:val="WW8Num41z1"/>
    <w:rsid w:val="00E20771"/>
    <w:rPr>
      <w:rFonts w:ascii="Courier New" w:hAnsi="Courier New"/>
    </w:rPr>
  </w:style>
  <w:style w:type="character" w:customStyle="1" w:styleId="WW8Num41z2">
    <w:name w:val="WW8Num41z2"/>
    <w:rsid w:val="00E20771"/>
    <w:rPr>
      <w:rFonts w:ascii="Wingdings" w:hAnsi="Wingdings"/>
    </w:rPr>
  </w:style>
  <w:style w:type="character" w:customStyle="1" w:styleId="WW8Num42z1">
    <w:name w:val="WW8Num42z1"/>
    <w:rsid w:val="00E20771"/>
    <w:rPr>
      <w:rFonts w:ascii="Courier New" w:hAnsi="Courier New"/>
    </w:rPr>
  </w:style>
  <w:style w:type="character" w:customStyle="1" w:styleId="WW8Num42z2">
    <w:name w:val="WW8Num42z2"/>
    <w:rsid w:val="00E20771"/>
    <w:rPr>
      <w:rFonts w:ascii="Wingdings" w:hAnsi="Wingdings"/>
    </w:rPr>
  </w:style>
  <w:style w:type="character" w:customStyle="1" w:styleId="WW8Num42z3">
    <w:name w:val="WW8Num42z3"/>
    <w:rsid w:val="00E20771"/>
    <w:rPr>
      <w:rFonts w:ascii="Symbol" w:hAnsi="Symbol"/>
    </w:rPr>
  </w:style>
  <w:style w:type="character" w:customStyle="1" w:styleId="WW8Num45z2">
    <w:name w:val="WW8Num45z2"/>
    <w:rsid w:val="00E20771"/>
    <w:rPr>
      <w:rFonts w:ascii="Wingdings" w:hAnsi="Wingdings"/>
    </w:rPr>
  </w:style>
  <w:style w:type="character" w:customStyle="1" w:styleId="WW8Num45z3">
    <w:name w:val="WW8Num45z3"/>
    <w:rsid w:val="00E20771"/>
    <w:rPr>
      <w:rFonts w:ascii="Symbol" w:hAnsi="Symbol"/>
    </w:rPr>
  </w:style>
  <w:style w:type="character" w:customStyle="1" w:styleId="WW8Num48z3">
    <w:name w:val="WW8Num48z3"/>
    <w:rsid w:val="00E20771"/>
    <w:rPr>
      <w:rFonts w:ascii="Symbol" w:hAnsi="Symbol"/>
    </w:rPr>
  </w:style>
  <w:style w:type="character" w:customStyle="1" w:styleId="WW-Policepardfaut1111">
    <w:name w:val="WW-Police par défaut1111"/>
    <w:rsid w:val="00E20771"/>
  </w:style>
  <w:style w:type="character" w:customStyle="1" w:styleId="WW8Num3z2">
    <w:name w:val="WW8Num3z2"/>
    <w:rsid w:val="00E20771"/>
    <w:rPr>
      <w:rFonts w:ascii="Wingdings" w:hAnsi="Wingdings"/>
    </w:rPr>
  </w:style>
  <w:style w:type="character" w:customStyle="1" w:styleId="WW8Num5z1">
    <w:name w:val="WW8Num5z1"/>
    <w:rsid w:val="00E20771"/>
    <w:rPr>
      <w:rFonts w:ascii="Wingdings 2" w:hAnsi="Wingdings 2"/>
    </w:rPr>
  </w:style>
  <w:style w:type="character" w:customStyle="1" w:styleId="WW8Num5z2">
    <w:name w:val="WW8Num5z2"/>
    <w:rsid w:val="00E20771"/>
    <w:rPr>
      <w:rFonts w:ascii="StarSymbol" w:eastAsia="Times New Roman"/>
    </w:rPr>
  </w:style>
  <w:style w:type="character" w:customStyle="1" w:styleId="WW-Absatz-Standardschriftart111">
    <w:name w:val="WW-Absatz-Standardschriftart111"/>
    <w:rsid w:val="00E20771"/>
  </w:style>
  <w:style w:type="character" w:customStyle="1" w:styleId="WW-Absatz-Standardschriftart1111">
    <w:name w:val="WW-Absatz-Standardschriftart1111"/>
    <w:rsid w:val="00E20771"/>
  </w:style>
  <w:style w:type="character" w:customStyle="1" w:styleId="WW-Absatz-Standardschriftart11111">
    <w:name w:val="WW-Absatz-Standardschriftart11111"/>
    <w:rsid w:val="00E20771"/>
  </w:style>
  <w:style w:type="character" w:customStyle="1" w:styleId="WW-Absatz-Standardschriftart111111">
    <w:name w:val="WW-Absatz-Standardschriftart111111"/>
    <w:rsid w:val="00E20771"/>
  </w:style>
  <w:style w:type="character" w:customStyle="1" w:styleId="WW-Absatz-Standardschriftart1111111">
    <w:name w:val="WW-Absatz-Standardschriftart1111111"/>
    <w:rsid w:val="00E20771"/>
  </w:style>
  <w:style w:type="character" w:customStyle="1" w:styleId="WW-Absatz-Standardschriftart11111111">
    <w:name w:val="WW-Absatz-Standardschriftart11111111"/>
    <w:rsid w:val="00E20771"/>
  </w:style>
  <w:style w:type="character" w:customStyle="1" w:styleId="WW8Num11z1">
    <w:name w:val="WW8Num11z1"/>
    <w:rsid w:val="00E20771"/>
    <w:rPr>
      <w:rFonts w:ascii="Wingdings" w:hAnsi="Wingdings"/>
      <w:sz w:val="20"/>
    </w:rPr>
  </w:style>
  <w:style w:type="character" w:customStyle="1" w:styleId="WW8Num11z2">
    <w:name w:val="WW8Num11z2"/>
    <w:rsid w:val="00E20771"/>
    <w:rPr>
      <w:rFonts w:ascii="StarSymbol" w:eastAsia="Times New Roman"/>
      <w:sz w:val="20"/>
    </w:rPr>
  </w:style>
  <w:style w:type="character" w:customStyle="1" w:styleId="WW8Num20z2">
    <w:name w:val="WW8Num20z2"/>
    <w:rsid w:val="00E20771"/>
    <w:rPr>
      <w:rFonts w:ascii="Wingdings" w:hAnsi="Wingdings"/>
    </w:rPr>
  </w:style>
  <w:style w:type="character" w:customStyle="1" w:styleId="WW8Num23z2">
    <w:name w:val="WW8Num23z2"/>
    <w:rsid w:val="00E20771"/>
    <w:rPr>
      <w:rFonts w:ascii="Wingdings" w:hAnsi="Wingdings"/>
    </w:rPr>
  </w:style>
  <w:style w:type="character" w:customStyle="1" w:styleId="WW8Num23z4">
    <w:name w:val="WW8Num23z4"/>
    <w:rsid w:val="00E20771"/>
    <w:rPr>
      <w:rFonts w:ascii="Courier New" w:hAnsi="Courier New"/>
    </w:rPr>
  </w:style>
  <w:style w:type="character" w:customStyle="1" w:styleId="WW8Num26z1">
    <w:name w:val="WW8Num26z1"/>
    <w:rsid w:val="00E20771"/>
    <w:rPr>
      <w:rFonts w:ascii="Courier New" w:hAnsi="Courier New"/>
    </w:rPr>
  </w:style>
  <w:style w:type="character" w:customStyle="1" w:styleId="WW8Num26z2">
    <w:name w:val="WW8Num26z2"/>
    <w:rsid w:val="00E20771"/>
    <w:rPr>
      <w:rFonts w:ascii="Wingdings" w:hAnsi="Wingdings"/>
    </w:rPr>
  </w:style>
  <w:style w:type="character" w:customStyle="1" w:styleId="WW8Num29z3">
    <w:name w:val="WW8Num29z3"/>
    <w:rsid w:val="00E20771"/>
    <w:rPr>
      <w:rFonts w:ascii="Symbol" w:hAnsi="Symbol"/>
    </w:rPr>
  </w:style>
  <w:style w:type="character" w:customStyle="1" w:styleId="WW8Num32z3">
    <w:name w:val="WW8Num32z3"/>
    <w:rsid w:val="00E20771"/>
    <w:rPr>
      <w:rFonts w:ascii="Symbol" w:hAnsi="Symbol"/>
    </w:rPr>
  </w:style>
  <w:style w:type="character" w:customStyle="1" w:styleId="WW8Num34z3">
    <w:name w:val="WW8Num34z3"/>
    <w:rsid w:val="00E20771"/>
    <w:rPr>
      <w:rFonts w:ascii="Symbol" w:hAnsi="Symbol"/>
    </w:rPr>
  </w:style>
  <w:style w:type="character" w:customStyle="1" w:styleId="WW8Num35z3">
    <w:name w:val="WW8Num35z3"/>
    <w:rsid w:val="00E20771"/>
    <w:rPr>
      <w:rFonts w:ascii="Symbol" w:hAnsi="Symbol"/>
    </w:rPr>
  </w:style>
  <w:style w:type="character" w:customStyle="1" w:styleId="WW8Num36z3">
    <w:name w:val="WW8Num36z3"/>
    <w:rsid w:val="00E20771"/>
    <w:rPr>
      <w:rFonts w:ascii="Symbol" w:hAnsi="Symbol"/>
    </w:rPr>
  </w:style>
  <w:style w:type="character" w:customStyle="1" w:styleId="WW8NumSt37z1">
    <w:name w:val="WW8NumSt37z1"/>
    <w:rsid w:val="00E20771"/>
    <w:rPr>
      <w:rFonts w:ascii="Courier New" w:hAnsi="Courier New"/>
    </w:rPr>
  </w:style>
  <w:style w:type="character" w:customStyle="1" w:styleId="WW8NumSt37z2">
    <w:name w:val="WW8NumSt37z2"/>
    <w:rsid w:val="00E20771"/>
    <w:rPr>
      <w:rFonts w:ascii="Wingdings" w:hAnsi="Wingdings"/>
    </w:rPr>
  </w:style>
  <w:style w:type="character" w:customStyle="1" w:styleId="WW-Policepardfaut11111">
    <w:name w:val="WW-Police par défaut11111"/>
    <w:rsid w:val="00E20771"/>
  </w:style>
  <w:style w:type="character" w:customStyle="1" w:styleId="WW8Num7z4">
    <w:name w:val="WW8Num7z4"/>
    <w:rsid w:val="00E20771"/>
    <w:rPr>
      <w:rFonts w:ascii="Wingdings 2" w:hAnsi="Wingdings 2"/>
    </w:rPr>
  </w:style>
  <w:style w:type="character" w:customStyle="1" w:styleId="WW8Num10z1">
    <w:name w:val="WW8Num10z1"/>
    <w:rsid w:val="00E20771"/>
    <w:rPr>
      <w:rFonts w:ascii="Courier New" w:hAnsi="Courier New"/>
    </w:rPr>
  </w:style>
  <w:style w:type="character" w:customStyle="1" w:styleId="WW8Num10z2">
    <w:name w:val="WW8Num10z2"/>
    <w:rsid w:val="00E20771"/>
    <w:rPr>
      <w:rFonts w:ascii="Wingdings" w:hAnsi="Wingdings"/>
    </w:rPr>
  </w:style>
  <w:style w:type="character" w:customStyle="1" w:styleId="WW8Num13z1">
    <w:name w:val="WW8Num13z1"/>
    <w:rsid w:val="00E20771"/>
    <w:rPr>
      <w:rFonts w:ascii="Courier New" w:hAnsi="Courier New"/>
    </w:rPr>
  </w:style>
  <w:style w:type="character" w:customStyle="1" w:styleId="WW8Num13z2">
    <w:name w:val="WW8Num13z2"/>
    <w:rsid w:val="00E20771"/>
    <w:rPr>
      <w:rFonts w:ascii="StarSymbol" w:eastAsia="Times New Roman"/>
      <w:sz w:val="20"/>
    </w:rPr>
  </w:style>
  <w:style w:type="character" w:customStyle="1" w:styleId="WW-Absatz-Standardschriftart111111111">
    <w:name w:val="WW-Absatz-Standardschriftart111111111"/>
    <w:rsid w:val="00E20771"/>
  </w:style>
  <w:style w:type="character" w:customStyle="1" w:styleId="WW-Absatz-Standardschriftart1111111111">
    <w:name w:val="WW-Absatz-Standardschriftart1111111111"/>
    <w:rsid w:val="00E20771"/>
  </w:style>
  <w:style w:type="character" w:customStyle="1" w:styleId="WW-Absatz-Standardschriftart11111111111">
    <w:name w:val="WW-Absatz-Standardschriftart11111111111"/>
    <w:rsid w:val="00E20771"/>
  </w:style>
  <w:style w:type="character" w:customStyle="1" w:styleId="WW-Absatz-Standardschriftart111111111111">
    <w:name w:val="WW-Absatz-Standardschriftart111111111111"/>
    <w:rsid w:val="00E20771"/>
  </w:style>
  <w:style w:type="character" w:customStyle="1" w:styleId="WW-Absatz-Standardschriftart1111111111111">
    <w:name w:val="WW-Absatz-Standardschriftart1111111111111"/>
    <w:rsid w:val="00E20771"/>
  </w:style>
  <w:style w:type="character" w:customStyle="1" w:styleId="WW-Absatz-Standardschriftart11111111111111">
    <w:name w:val="WW-Absatz-Standardschriftart11111111111111"/>
    <w:rsid w:val="00E20771"/>
  </w:style>
  <w:style w:type="character" w:customStyle="1" w:styleId="WW-Absatz-Standardschriftart111111111111111">
    <w:name w:val="WW-Absatz-Standardschriftart111111111111111"/>
    <w:rsid w:val="00E20771"/>
  </w:style>
  <w:style w:type="character" w:customStyle="1" w:styleId="WW8Num14z4">
    <w:name w:val="WW8Num14z4"/>
    <w:rsid w:val="00E20771"/>
    <w:rPr>
      <w:rFonts w:ascii="Wingdings 2" w:hAnsi="Wingdings 2"/>
    </w:rPr>
  </w:style>
  <w:style w:type="character" w:customStyle="1" w:styleId="DefaultParagraphFont1">
    <w:name w:val="Default Paragraph Font1"/>
    <w:rsid w:val="00E20771"/>
  </w:style>
  <w:style w:type="character" w:customStyle="1" w:styleId="WW-Absatz-Standardschriftart1111111111111111">
    <w:name w:val="WW-Absatz-Standardschriftart1111111111111111"/>
    <w:rsid w:val="00E20771"/>
  </w:style>
  <w:style w:type="character" w:customStyle="1" w:styleId="WW-Absatz-Standardschriftart11111111111111111">
    <w:name w:val="WW-Absatz-Standardschriftart11111111111111111"/>
    <w:rsid w:val="00E20771"/>
  </w:style>
  <w:style w:type="character" w:customStyle="1" w:styleId="WW-Absatz-Standardschriftart111111111111111111">
    <w:name w:val="WW-Absatz-Standardschriftart111111111111111111"/>
    <w:rsid w:val="00E20771"/>
  </w:style>
  <w:style w:type="character" w:customStyle="1" w:styleId="WW-Absatz-Standardschriftart1111111111111111111">
    <w:name w:val="WW-Absatz-Standardschriftart1111111111111111111"/>
    <w:rsid w:val="00E20771"/>
  </w:style>
  <w:style w:type="character" w:customStyle="1" w:styleId="WW-Absatz-Standardschriftart11111111111111111111">
    <w:name w:val="WW-Absatz-Standardschriftart11111111111111111111"/>
    <w:rsid w:val="00E20771"/>
  </w:style>
  <w:style w:type="character" w:customStyle="1" w:styleId="WW-Policepardfaut111111">
    <w:name w:val="WW-Police par défaut111111"/>
    <w:rsid w:val="00E20771"/>
  </w:style>
  <w:style w:type="character" w:customStyle="1" w:styleId="WW-Absatz-Standardschriftart111111111111111111111">
    <w:name w:val="WW-Absatz-Standardschriftart111111111111111111111"/>
    <w:rsid w:val="00E20771"/>
  </w:style>
  <w:style w:type="character" w:customStyle="1" w:styleId="WW-Absatz-Standardschriftart1111111111111111111111">
    <w:name w:val="WW-Absatz-Standardschriftart1111111111111111111111"/>
    <w:rsid w:val="00E20771"/>
  </w:style>
  <w:style w:type="character" w:customStyle="1" w:styleId="WW-Absatz-Standardschriftart11111111111111111111111">
    <w:name w:val="WW-Absatz-Standardschriftart11111111111111111111111"/>
    <w:rsid w:val="00E20771"/>
  </w:style>
  <w:style w:type="character" w:customStyle="1" w:styleId="WW-Policepardfaut1111111">
    <w:name w:val="WW-Police par défaut1111111"/>
    <w:rsid w:val="00E20771"/>
  </w:style>
  <w:style w:type="character" w:customStyle="1" w:styleId="WW-Absatz-Standardschriftart111111111111111111111111">
    <w:name w:val="WW-Absatz-Standardschriftart111111111111111111111111"/>
    <w:rsid w:val="00E20771"/>
  </w:style>
  <w:style w:type="character" w:customStyle="1" w:styleId="WW-Absatz-Standardschriftart1111111111111111111111111">
    <w:name w:val="WW-Absatz-Standardschriftart1111111111111111111111111"/>
    <w:rsid w:val="00E20771"/>
  </w:style>
  <w:style w:type="character" w:customStyle="1" w:styleId="WW-Policepardfaut11111111">
    <w:name w:val="WW-Police par défaut11111111"/>
    <w:rsid w:val="00E20771"/>
  </w:style>
  <w:style w:type="character" w:customStyle="1" w:styleId="WW-Policepardfaut111111111">
    <w:name w:val="WW-Police par défaut111111111"/>
    <w:rsid w:val="00E20771"/>
  </w:style>
  <w:style w:type="character" w:customStyle="1" w:styleId="WW-Absatz-Standardschriftart11111111111111111111111111">
    <w:name w:val="WW-Absatz-Standardschriftart11111111111111111111111111"/>
    <w:rsid w:val="00E20771"/>
  </w:style>
  <w:style w:type="character" w:customStyle="1" w:styleId="WW8Num9z3">
    <w:name w:val="WW8Num9z3"/>
    <w:rsid w:val="00E20771"/>
    <w:rPr>
      <w:rFonts w:ascii="Symbol" w:hAnsi="Symbol"/>
    </w:rPr>
  </w:style>
  <w:style w:type="character" w:customStyle="1" w:styleId="WW8Num10z3">
    <w:name w:val="WW8Num10z3"/>
    <w:rsid w:val="00E20771"/>
    <w:rPr>
      <w:rFonts w:ascii="Symbol" w:hAnsi="Symbol"/>
    </w:rPr>
  </w:style>
  <w:style w:type="character" w:customStyle="1" w:styleId="WW8Num13z3">
    <w:name w:val="WW8Num13z3"/>
    <w:rsid w:val="00E20771"/>
    <w:rPr>
      <w:rFonts w:ascii="Symbol" w:hAnsi="Symbol"/>
    </w:rPr>
  </w:style>
  <w:style w:type="character" w:customStyle="1" w:styleId="WW8Num16z3">
    <w:name w:val="WW8Num16z3"/>
    <w:rsid w:val="00E20771"/>
    <w:rPr>
      <w:rFonts w:ascii="Symbol" w:hAnsi="Symbol"/>
    </w:rPr>
  </w:style>
  <w:style w:type="character" w:customStyle="1" w:styleId="WW8Num21z3">
    <w:name w:val="WW8Num21z3"/>
    <w:rsid w:val="00E20771"/>
    <w:rPr>
      <w:rFonts w:ascii="Symbol" w:hAnsi="Symbol"/>
    </w:rPr>
  </w:style>
  <w:style w:type="character" w:customStyle="1" w:styleId="WW8Num24z4">
    <w:name w:val="WW8Num24z4"/>
    <w:rsid w:val="00E20771"/>
    <w:rPr>
      <w:rFonts w:ascii="Courier New" w:hAnsi="Courier New"/>
    </w:rPr>
  </w:style>
  <w:style w:type="character" w:customStyle="1" w:styleId="WW8NumSt2z0">
    <w:name w:val="WW8NumSt2z0"/>
    <w:rsid w:val="00E20771"/>
    <w:rPr>
      <w:rFonts w:ascii="Symbol" w:hAnsi="Symbol"/>
    </w:rPr>
  </w:style>
  <w:style w:type="character" w:customStyle="1" w:styleId="WW8NumSt2z1">
    <w:name w:val="WW8NumSt2z1"/>
    <w:rsid w:val="00E20771"/>
    <w:rPr>
      <w:rFonts w:ascii="Courier New" w:hAnsi="Courier New"/>
    </w:rPr>
  </w:style>
  <w:style w:type="character" w:customStyle="1" w:styleId="WW8NumSt2z2">
    <w:name w:val="WW8NumSt2z2"/>
    <w:rsid w:val="00E20771"/>
    <w:rPr>
      <w:rFonts w:ascii="Wingdings" w:hAnsi="Wingdings"/>
    </w:rPr>
  </w:style>
  <w:style w:type="character" w:customStyle="1" w:styleId="WW-Policepardfaut1111111111">
    <w:name w:val="WW-Police par défaut1111111111"/>
    <w:rsid w:val="00E20771"/>
  </w:style>
  <w:style w:type="character" w:customStyle="1" w:styleId="Caractredenotedebasdepage">
    <w:name w:val="Caractère de note de bas de page"/>
    <w:rsid w:val="00E20771"/>
    <w:rPr>
      <w:rFonts w:cs="Times New Roman"/>
      <w:vertAlign w:val="superscript"/>
    </w:rPr>
  </w:style>
  <w:style w:type="character" w:customStyle="1" w:styleId="Marquedecommentaire1">
    <w:name w:val="Marque de commentaire1"/>
    <w:rsid w:val="00E20771"/>
    <w:rPr>
      <w:rFonts w:cs="Times New Roman"/>
      <w:sz w:val="16"/>
    </w:rPr>
  </w:style>
  <w:style w:type="character" w:styleId="Lienhypertexte">
    <w:name w:val="Hyperlink"/>
    <w:uiPriority w:val="99"/>
    <w:rsid w:val="00E20771"/>
    <w:rPr>
      <w:rFonts w:ascii="Tw Cen MT" w:hAnsi="Tw Cen MT" w:cs="Times New Roman"/>
      <w:color w:val="000080"/>
      <w:sz w:val="24"/>
      <w:u w:val="single"/>
    </w:rPr>
  </w:style>
  <w:style w:type="character" w:styleId="Numrodepage">
    <w:name w:val="page number"/>
    <w:rsid w:val="00E20771"/>
    <w:rPr>
      <w:rFonts w:cs="Times New Roman"/>
    </w:rPr>
  </w:style>
  <w:style w:type="character" w:customStyle="1" w:styleId="CorpsdetexteCar">
    <w:name w:val="Corps de texte Car"/>
    <w:rsid w:val="00E20771"/>
    <w:rPr>
      <w:rFonts w:ascii="Trebuchet MS" w:hAnsi="Trebuchet MS" w:cs="Trebuchet MS"/>
      <w:lang w:val="fr-FR"/>
    </w:rPr>
  </w:style>
  <w:style w:type="character" w:customStyle="1" w:styleId="StyleM3Margeniv3ItaliqueCar">
    <w:name w:val="Style M3 Marge niv 3 + Italique Car"/>
    <w:rsid w:val="00E20771"/>
    <w:rPr>
      <w:rFonts w:ascii="Trebuchet MS" w:hAnsi="Trebuchet MS" w:cs="Trebuchet MS"/>
      <w:i/>
      <w:lang w:val="fr-FR"/>
    </w:rPr>
  </w:style>
  <w:style w:type="character" w:customStyle="1" w:styleId="T1Tiretniv1Car">
    <w:name w:val="T1 Tiret niv 1 Car"/>
    <w:basedOn w:val="CorpsdetexteCar"/>
    <w:rsid w:val="00E20771"/>
    <w:rPr>
      <w:rFonts w:ascii="Trebuchet MS" w:hAnsi="Trebuchet MS" w:cs="Trebuchet MS"/>
      <w:lang w:val="fr-FR"/>
    </w:rPr>
  </w:style>
  <w:style w:type="character" w:customStyle="1" w:styleId="Titre4Car">
    <w:name w:val="Titre 4 Car"/>
    <w:rsid w:val="00E20771"/>
    <w:rPr>
      <w:rFonts w:ascii="Trebuchet MS" w:hAnsi="Trebuchet MS" w:cs="Trebuchet MS"/>
      <w:b/>
      <w:lang w:val="fr-FR"/>
    </w:rPr>
  </w:style>
  <w:style w:type="character" w:customStyle="1" w:styleId="Titre3Car">
    <w:name w:val="Titre 3 Car"/>
    <w:rsid w:val="00E20771"/>
    <w:rPr>
      <w:rFonts w:ascii="Trebuchet MS" w:hAnsi="Trebuchet MS" w:cs="Trebuchet MS"/>
      <w:b/>
      <w:smallCaps/>
      <w:color w:val="008000"/>
      <w:sz w:val="22"/>
      <w:lang w:val="fr-FR"/>
    </w:rPr>
  </w:style>
  <w:style w:type="character" w:customStyle="1" w:styleId="Puces">
    <w:name w:val="Puces"/>
    <w:rsid w:val="00E20771"/>
    <w:rPr>
      <w:rFonts w:ascii="StarSymbol" w:eastAsia="Times New Roman"/>
      <w:sz w:val="18"/>
    </w:rPr>
  </w:style>
  <w:style w:type="character" w:customStyle="1" w:styleId="Caractresdenumrotation">
    <w:name w:val="Caractères de numérotation"/>
    <w:rsid w:val="00E20771"/>
  </w:style>
  <w:style w:type="character" w:styleId="Lienhypertextesuivivisit">
    <w:name w:val="FollowedHyperlink"/>
    <w:rsid w:val="00E20771"/>
    <w:rPr>
      <w:rFonts w:cs="Times New Roman"/>
      <w:color w:val="800000"/>
      <w:u w:val="single"/>
    </w:rPr>
  </w:style>
  <w:style w:type="character" w:customStyle="1" w:styleId="WW8Num95z3">
    <w:name w:val="WW8Num95z3"/>
    <w:rsid w:val="00E20771"/>
    <w:rPr>
      <w:rFonts w:ascii="Symbol" w:hAnsi="Symbol"/>
    </w:rPr>
  </w:style>
  <w:style w:type="character" w:customStyle="1" w:styleId="Caractresdenotedebasdepage">
    <w:name w:val="Caractères de note de bas de page"/>
    <w:rsid w:val="00E20771"/>
    <w:rPr>
      <w:vertAlign w:val="superscript"/>
    </w:rPr>
  </w:style>
  <w:style w:type="character" w:customStyle="1" w:styleId="WW8Num89z3">
    <w:name w:val="WW8Num89z3"/>
    <w:rsid w:val="00E20771"/>
    <w:rPr>
      <w:rFonts w:ascii="Symbol" w:hAnsi="Symbol"/>
    </w:rPr>
  </w:style>
  <w:style w:type="character" w:customStyle="1" w:styleId="Appelnotedebasdep1">
    <w:name w:val="Appel note de bas de p.1"/>
    <w:rsid w:val="00E20771"/>
    <w:rPr>
      <w:vertAlign w:val="superscript"/>
    </w:rPr>
  </w:style>
  <w:style w:type="character" w:customStyle="1" w:styleId="WW-Appelnotedebasdep">
    <w:name w:val="WW-Appel note de bas de p."/>
    <w:rsid w:val="00E20771"/>
    <w:rPr>
      <w:vertAlign w:val="superscript"/>
    </w:rPr>
  </w:style>
  <w:style w:type="character" w:customStyle="1" w:styleId="Sautdindex">
    <w:name w:val="Saut d'index"/>
    <w:rsid w:val="00E20771"/>
  </w:style>
  <w:style w:type="character" w:customStyle="1" w:styleId="Caractresdenotedefin">
    <w:name w:val="Caractères de note de fin"/>
    <w:rsid w:val="00E20771"/>
    <w:rPr>
      <w:vertAlign w:val="superscript"/>
    </w:rPr>
  </w:style>
  <w:style w:type="character" w:customStyle="1" w:styleId="WW-Caractresdenotedefin">
    <w:name w:val="WW-Caractères de note de fin"/>
    <w:rsid w:val="00E20771"/>
  </w:style>
  <w:style w:type="character" w:customStyle="1" w:styleId="Appeldenotedefin1">
    <w:name w:val="Appel de note de fin1"/>
    <w:rsid w:val="00E20771"/>
    <w:rPr>
      <w:vertAlign w:val="superscript"/>
    </w:rPr>
  </w:style>
  <w:style w:type="character" w:customStyle="1" w:styleId="WW8Num43z3">
    <w:name w:val="WW8Num43z3"/>
    <w:rsid w:val="00E20771"/>
    <w:rPr>
      <w:rFonts w:ascii="Symbol" w:hAnsi="Symbol"/>
    </w:rPr>
  </w:style>
  <w:style w:type="character" w:customStyle="1" w:styleId="WW8Num39z2">
    <w:name w:val="WW8Num39z2"/>
    <w:rsid w:val="00E20771"/>
    <w:rPr>
      <w:rFonts w:ascii="Wingdings" w:hAnsi="Wingdings"/>
    </w:rPr>
  </w:style>
  <w:style w:type="character" w:customStyle="1" w:styleId="WW8Num39z1">
    <w:name w:val="WW8Num39z1"/>
    <w:rsid w:val="00E20771"/>
    <w:rPr>
      <w:rFonts w:ascii="Courier New" w:hAnsi="Courier New"/>
    </w:rPr>
  </w:style>
  <w:style w:type="character" w:customStyle="1" w:styleId="WW8Num26z3">
    <w:name w:val="WW8Num26z3"/>
    <w:rsid w:val="00E20771"/>
    <w:rPr>
      <w:rFonts w:ascii="Symbol" w:hAnsi="Symbol"/>
    </w:rPr>
  </w:style>
  <w:style w:type="character" w:customStyle="1" w:styleId="WW8Num22z3">
    <w:name w:val="WW8Num22z3"/>
    <w:rsid w:val="00E20771"/>
    <w:rPr>
      <w:rFonts w:ascii="Symbol" w:hAnsi="Symbol"/>
    </w:rPr>
  </w:style>
  <w:style w:type="character" w:customStyle="1" w:styleId="WW8Num19z3">
    <w:name w:val="WW8Num19z3"/>
    <w:rsid w:val="00E20771"/>
    <w:rPr>
      <w:rFonts w:ascii="Symbol" w:hAnsi="Symbol"/>
    </w:rPr>
  </w:style>
  <w:style w:type="character" w:customStyle="1" w:styleId="WW-Appelnotedebasdep1">
    <w:name w:val="WW-Appel note de bas de p.1"/>
    <w:rsid w:val="00E20771"/>
    <w:rPr>
      <w:vertAlign w:val="superscript"/>
    </w:rPr>
  </w:style>
  <w:style w:type="character" w:customStyle="1" w:styleId="WW-Appelnotedebasdep12">
    <w:name w:val="WW-Appel note de bas de p.12"/>
    <w:rsid w:val="00E20771"/>
    <w:rPr>
      <w:vertAlign w:val="superscript"/>
    </w:rPr>
  </w:style>
  <w:style w:type="character" w:customStyle="1" w:styleId="WW-Appelnotedebasdep2">
    <w:name w:val="WW-Appel note de bas de p.2"/>
    <w:rsid w:val="00E20771"/>
    <w:rPr>
      <w:vertAlign w:val="superscript"/>
    </w:rPr>
  </w:style>
  <w:style w:type="character" w:customStyle="1" w:styleId="WW-Appelnotedebasdep3">
    <w:name w:val="WW-Appel note de bas de p.3"/>
    <w:rsid w:val="00E20771"/>
    <w:rPr>
      <w:vertAlign w:val="superscript"/>
    </w:rPr>
  </w:style>
  <w:style w:type="character" w:customStyle="1" w:styleId="WW-Appeldenotedefin">
    <w:name w:val="WW-Appel de note de fin"/>
    <w:rsid w:val="00E20771"/>
    <w:rPr>
      <w:vertAlign w:val="superscript"/>
    </w:rPr>
  </w:style>
  <w:style w:type="character" w:customStyle="1" w:styleId="Appelnotedebasdep2">
    <w:name w:val="Appel note de bas de p.2"/>
    <w:rsid w:val="00E20771"/>
    <w:rPr>
      <w:vertAlign w:val="superscript"/>
    </w:rPr>
  </w:style>
  <w:style w:type="character" w:customStyle="1" w:styleId="Appeldenotedefin2">
    <w:name w:val="Appel de note de fin2"/>
    <w:rsid w:val="00E20771"/>
    <w:rPr>
      <w:vertAlign w:val="superscript"/>
    </w:rPr>
  </w:style>
  <w:style w:type="character" w:styleId="Appelnotedebasdep">
    <w:name w:val="footnote reference"/>
    <w:rsid w:val="00E20771"/>
    <w:rPr>
      <w:rFonts w:cs="Times New Roman"/>
      <w:vertAlign w:val="superscript"/>
    </w:rPr>
  </w:style>
  <w:style w:type="character" w:styleId="Appeldenotedefin">
    <w:name w:val="endnote reference"/>
    <w:rsid w:val="00E20771"/>
    <w:rPr>
      <w:rFonts w:cs="Times New Roman"/>
      <w:vertAlign w:val="superscript"/>
    </w:rPr>
  </w:style>
  <w:style w:type="paragraph" w:customStyle="1" w:styleId="Titre20">
    <w:name w:val="Titre2"/>
    <w:basedOn w:val="Titre10"/>
    <w:next w:val="Corpsdetexte"/>
    <w:rsid w:val="00E20771"/>
    <w:pPr>
      <w:jc w:val="center"/>
    </w:pPr>
    <w:rPr>
      <w:b/>
      <w:bCs/>
      <w:sz w:val="36"/>
      <w:szCs w:val="36"/>
    </w:rPr>
  </w:style>
  <w:style w:type="paragraph" w:styleId="Corpsdetexte">
    <w:name w:val="Body Text"/>
    <w:basedOn w:val="Normal"/>
    <w:link w:val="CorpsdetexteCar1"/>
    <w:rsid w:val="00E20771"/>
    <w:pPr>
      <w:keepLines/>
      <w:spacing w:before="60"/>
    </w:pPr>
  </w:style>
  <w:style w:type="paragraph" w:styleId="Liste">
    <w:name w:val="List"/>
    <w:basedOn w:val="Corpsdetexte"/>
    <w:rsid w:val="00E20771"/>
  </w:style>
  <w:style w:type="character" w:customStyle="1" w:styleId="CorpsdetexteCar1">
    <w:name w:val="Corps de texte Car1"/>
    <w:link w:val="Corpsdetexte"/>
    <w:semiHidden/>
    <w:locked/>
    <w:rsid w:val="003F6EF7"/>
    <w:rPr>
      <w:rFonts w:cs="Times New Roman"/>
      <w:kern w:val="1"/>
      <w:lang w:eastAsia="zh-CN"/>
    </w:rPr>
  </w:style>
  <w:style w:type="paragraph" w:styleId="Lgende">
    <w:name w:val="caption"/>
    <w:basedOn w:val="Normal"/>
    <w:qFormat/>
    <w:rsid w:val="00E20771"/>
    <w:pPr>
      <w:suppressLineNumbers/>
    </w:pPr>
    <w:rPr>
      <w:i/>
      <w:sz w:val="24"/>
    </w:rPr>
  </w:style>
  <w:style w:type="paragraph" w:customStyle="1" w:styleId="Index">
    <w:name w:val="Index"/>
    <w:basedOn w:val="Normal"/>
    <w:rsid w:val="00E20771"/>
    <w:pPr>
      <w:suppressLineNumbers/>
    </w:pPr>
    <w:rPr>
      <w:rFonts w:ascii="Liberation Sans" w:hAnsi="Liberation Sans" w:cs="Liberation Sans"/>
    </w:rPr>
  </w:style>
  <w:style w:type="paragraph" w:customStyle="1" w:styleId="Titre10">
    <w:name w:val="Titre1"/>
    <w:basedOn w:val="Normal"/>
    <w:next w:val="Corpsdetexte"/>
    <w:rsid w:val="00E20771"/>
    <w:pPr>
      <w:keepNext/>
      <w:spacing w:before="240"/>
    </w:pPr>
    <w:rPr>
      <w:rFonts w:ascii="MS Mincho" w:eastAsia="MS Mincho" w:hAnsi="MS Mincho" w:cs="Arial"/>
      <w:sz w:val="28"/>
    </w:rPr>
  </w:style>
  <w:style w:type="paragraph" w:customStyle="1" w:styleId="Rpertoire">
    <w:name w:val="Répertoire"/>
    <w:basedOn w:val="Normal"/>
    <w:rsid w:val="00E20771"/>
    <w:pPr>
      <w:suppressLineNumbers/>
    </w:pPr>
  </w:style>
  <w:style w:type="paragraph" w:customStyle="1" w:styleId="WW-Titre">
    <w:name w:val="WW-Titre"/>
    <w:basedOn w:val="Normal"/>
    <w:next w:val="Corpsdetexte"/>
    <w:rsid w:val="00E20771"/>
    <w:pPr>
      <w:keepNext/>
      <w:spacing w:before="240"/>
    </w:pPr>
    <w:rPr>
      <w:rFonts w:ascii="MS Mincho" w:eastAsia="MS Mincho" w:hAnsi="MS Mincho" w:cs="Arial"/>
      <w:sz w:val="28"/>
    </w:rPr>
  </w:style>
  <w:style w:type="paragraph" w:styleId="Sous-titre">
    <w:name w:val="Subtitle"/>
    <w:basedOn w:val="Titre10"/>
    <w:next w:val="Corpsdetexte"/>
    <w:link w:val="Sous-titreCar"/>
    <w:qFormat/>
    <w:rsid w:val="00E20771"/>
    <w:pPr>
      <w:jc w:val="center"/>
    </w:pPr>
    <w:rPr>
      <w:rFonts w:ascii="Cambria" w:eastAsia="Times New Roman" w:hAnsi="Cambria" w:cs="Times New Roman"/>
      <w:sz w:val="24"/>
      <w:szCs w:val="24"/>
    </w:rPr>
  </w:style>
  <w:style w:type="paragraph" w:customStyle="1" w:styleId="Corpsdetexte21">
    <w:name w:val="Corps de texte 21"/>
    <w:basedOn w:val="Corpsdetexte"/>
    <w:rsid w:val="00E20771"/>
    <w:pPr>
      <w:ind w:left="851"/>
    </w:pPr>
  </w:style>
  <w:style w:type="character" w:customStyle="1" w:styleId="Sous-titreCar">
    <w:name w:val="Sous-titre Car"/>
    <w:link w:val="Sous-titre"/>
    <w:locked/>
    <w:rsid w:val="003F6EF7"/>
    <w:rPr>
      <w:rFonts w:ascii="Cambria" w:hAnsi="Cambria" w:cs="Times New Roman"/>
      <w:kern w:val="1"/>
      <w:sz w:val="24"/>
      <w:szCs w:val="24"/>
      <w:lang w:eastAsia="zh-CN"/>
    </w:rPr>
  </w:style>
  <w:style w:type="paragraph" w:styleId="En-tte">
    <w:name w:val="header"/>
    <w:basedOn w:val="Normal"/>
    <w:link w:val="En-tteCar"/>
    <w:rsid w:val="00E20771"/>
    <w:pPr>
      <w:tabs>
        <w:tab w:val="center" w:pos="4536"/>
        <w:tab w:val="right" w:pos="9072"/>
      </w:tabs>
      <w:spacing w:after="240"/>
      <w:ind w:left="-284" w:right="-284"/>
    </w:pPr>
  </w:style>
  <w:style w:type="paragraph" w:styleId="Index1">
    <w:name w:val="index 1"/>
    <w:basedOn w:val="Normal"/>
    <w:next w:val="Normal"/>
    <w:rsid w:val="00E20771"/>
  </w:style>
  <w:style w:type="character" w:customStyle="1" w:styleId="En-tteCar">
    <w:name w:val="En-tête Car"/>
    <w:link w:val="En-tte"/>
    <w:semiHidden/>
    <w:locked/>
    <w:rsid w:val="003F6EF7"/>
    <w:rPr>
      <w:rFonts w:cs="Times New Roman"/>
      <w:kern w:val="1"/>
      <w:lang w:eastAsia="zh-CN"/>
    </w:rPr>
  </w:style>
  <w:style w:type="paragraph" w:styleId="Index2">
    <w:name w:val="index 2"/>
    <w:basedOn w:val="Normal"/>
    <w:next w:val="Normal"/>
    <w:rsid w:val="00E20771"/>
    <w:pPr>
      <w:ind w:left="283"/>
    </w:pPr>
  </w:style>
  <w:style w:type="paragraph" w:styleId="Index3">
    <w:name w:val="index 3"/>
    <w:basedOn w:val="Normal"/>
    <w:next w:val="Normal"/>
    <w:rsid w:val="00E20771"/>
    <w:pPr>
      <w:ind w:left="566"/>
    </w:pPr>
  </w:style>
  <w:style w:type="paragraph" w:customStyle="1" w:styleId="Index41">
    <w:name w:val="Index 41"/>
    <w:basedOn w:val="Normal"/>
    <w:next w:val="Normal"/>
    <w:rsid w:val="00E20771"/>
    <w:pPr>
      <w:ind w:left="849"/>
    </w:pPr>
  </w:style>
  <w:style w:type="paragraph" w:customStyle="1" w:styleId="Index51">
    <w:name w:val="Index 51"/>
    <w:basedOn w:val="Normal"/>
    <w:next w:val="Normal"/>
    <w:rsid w:val="00E20771"/>
    <w:pPr>
      <w:ind w:left="1132"/>
    </w:pPr>
  </w:style>
  <w:style w:type="paragraph" w:styleId="Notedebasdepage">
    <w:name w:val="footnote text"/>
    <w:basedOn w:val="Normal"/>
    <w:link w:val="NotedebasdepageCar"/>
    <w:rsid w:val="00E20771"/>
    <w:pPr>
      <w:tabs>
        <w:tab w:val="right" w:pos="170"/>
      </w:tabs>
      <w:ind w:left="170" w:hanging="170"/>
    </w:pPr>
  </w:style>
  <w:style w:type="paragraph" w:customStyle="1" w:styleId="Tableaucentr">
    <w:name w:val="Tableau centré"/>
    <w:basedOn w:val="Corpsdetexte"/>
    <w:rsid w:val="00E20771"/>
    <w:pPr>
      <w:spacing w:after="60"/>
      <w:jc w:val="center"/>
    </w:pPr>
  </w:style>
  <w:style w:type="character" w:customStyle="1" w:styleId="NotedebasdepageCar">
    <w:name w:val="Note de bas de page Car"/>
    <w:link w:val="Notedebasdepage"/>
    <w:semiHidden/>
    <w:locked/>
    <w:rsid w:val="003F6EF7"/>
    <w:rPr>
      <w:rFonts w:cs="Times New Roman"/>
      <w:kern w:val="1"/>
      <w:lang w:eastAsia="zh-CN"/>
    </w:rPr>
  </w:style>
  <w:style w:type="paragraph" w:styleId="Pieddepage">
    <w:name w:val="footer"/>
    <w:basedOn w:val="Normal"/>
    <w:link w:val="PieddepageCar"/>
    <w:rsid w:val="00E20771"/>
    <w:pPr>
      <w:tabs>
        <w:tab w:val="decimal" w:pos="4536"/>
      </w:tabs>
      <w:spacing w:before="240"/>
      <w:ind w:left="-284" w:right="-284"/>
    </w:pPr>
  </w:style>
  <w:style w:type="paragraph" w:customStyle="1" w:styleId="T1Tiretniv1">
    <w:name w:val="T1 Tiret niv 1"/>
    <w:basedOn w:val="Corpsdetexte"/>
    <w:rsid w:val="00E20771"/>
  </w:style>
  <w:style w:type="character" w:customStyle="1" w:styleId="PieddepageCar">
    <w:name w:val="Pied de page Car"/>
    <w:link w:val="Pieddepage"/>
    <w:semiHidden/>
    <w:locked/>
    <w:rsid w:val="003F6EF7"/>
    <w:rPr>
      <w:rFonts w:cs="Times New Roman"/>
      <w:kern w:val="1"/>
      <w:lang w:eastAsia="zh-CN"/>
    </w:rPr>
  </w:style>
  <w:style w:type="paragraph" w:customStyle="1" w:styleId="T2Tiretniv2">
    <w:name w:val="T2 Tiret niv 2"/>
    <w:basedOn w:val="Corpsdetexte"/>
    <w:rsid w:val="00E20771"/>
    <w:pPr>
      <w:ind w:left="-1135"/>
    </w:pPr>
  </w:style>
  <w:style w:type="paragraph" w:customStyle="1" w:styleId="T3Tiretniv3">
    <w:name w:val="T3 Tiret niv 3"/>
    <w:basedOn w:val="Corpsdetexte"/>
    <w:rsid w:val="00E20771"/>
  </w:style>
  <w:style w:type="paragraph" w:customStyle="1" w:styleId="T4Tiretniv4">
    <w:name w:val="T4 Tiret niv 4"/>
    <w:basedOn w:val="Corpsdetexte"/>
    <w:rsid w:val="00E20771"/>
    <w:pPr>
      <w:spacing w:before="0"/>
    </w:pPr>
  </w:style>
  <w:style w:type="paragraph" w:customStyle="1" w:styleId="T5Tiretniv5">
    <w:name w:val="T5 Tiret niv 5"/>
    <w:basedOn w:val="Corpsdetexte"/>
    <w:rsid w:val="00E20771"/>
    <w:pPr>
      <w:ind w:left="-283"/>
    </w:pPr>
  </w:style>
  <w:style w:type="paragraph" w:styleId="Titreindex">
    <w:name w:val="index heading"/>
    <w:basedOn w:val="Normal"/>
    <w:next w:val="Index1"/>
    <w:rsid w:val="00E20771"/>
    <w:pPr>
      <w:spacing w:before="240"/>
    </w:pPr>
    <w:rPr>
      <w:rFonts w:ascii="Tms Rmn" w:hAnsi="Tms Rmn" w:cs="Tms Rmn"/>
      <w:b/>
      <w:caps/>
    </w:rPr>
  </w:style>
  <w:style w:type="paragraph" w:styleId="TM1">
    <w:name w:val="toc 1"/>
    <w:basedOn w:val="Normal"/>
    <w:uiPriority w:val="39"/>
    <w:rsid w:val="00E20771"/>
    <w:rPr>
      <w:b/>
      <w:bCs/>
      <w:caps/>
    </w:rPr>
  </w:style>
  <w:style w:type="paragraph" w:styleId="TM2">
    <w:name w:val="toc 2"/>
    <w:basedOn w:val="Normal"/>
    <w:uiPriority w:val="39"/>
    <w:rsid w:val="00E20771"/>
    <w:pPr>
      <w:ind w:left="200"/>
    </w:pPr>
    <w:rPr>
      <w:smallCaps/>
    </w:rPr>
  </w:style>
  <w:style w:type="paragraph" w:styleId="TM3">
    <w:name w:val="toc 3"/>
    <w:basedOn w:val="Normal"/>
    <w:rsid w:val="00E20771"/>
    <w:pPr>
      <w:ind w:left="400"/>
    </w:pPr>
    <w:rPr>
      <w:i/>
      <w:iCs/>
    </w:rPr>
  </w:style>
  <w:style w:type="paragraph" w:styleId="TM4">
    <w:name w:val="toc 4"/>
    <w:basedOn w:val="Normal"/>
    <w:rsid w:val="00E20771"/>
    <w:pPr>
      <w:ind w:left="600"/>
    </w:pPr>
    <w:rPr>
      <w:sz w:val="18"/>
      <w:szCs w:val="18"/>
    </w:rPr>
  </w:style>
  <w:style w:type="paragraph" w:customStyle="1" w:styleId="Retraitnormal1">
    <w:name w:val="Retrait normal1"/>
    <w:basedOn w:val="Normal"/>
    <w:rsid w:val="00E20771"/>
  </w:style>
  <w:style w:type="paragraph" w:styleId="TM5">
    <w:name w:val="toc 5"/>
    <w:basedOn w:val="Normal"/>
    <w:next w:val="Normal"/>
    <w:rsid w:val="00E20771"/>
    <w:pPr>
      <w:ind w:left="800"/>
    </w:pPr>
    <w:rPr>
      <w:sz w:val="18"/>
      <w:szCs w:val="18"/>
    </w:rPr>
  </w:style>
  <w:style w:type="paragraph" w:customStyle="1" w:styleId="Page1titredoc">
    <w:name w:val="Page1 : titre doc"/>
    <w:basedOn w:val="Normal"/>
    <w:rsid w:val="00E20771"/>
    <w:pPr>
      <w:jc w:val="center"/>
    </w:pPr>
    <w:rPr>
      <w:b/>
      <w:caps/>
      <w:sz w:val="24"/>
    </w:rPr>
  </w:style>
  <w:style w:type="paragraph" w:styleId="TM6">
    <w:name w:val="toc 6"/>
    <w:basedOn w:val="Normal"/>
    <w:next w:val="Normal"/>
    <w:rsid w:val="00E20771"/>
    <w:pPr>
      <w:ind w:left="1000"/>
    </w:pPr>
    <w:rPr>
      <w:sz w:val="18"/>
      <w:szCs w:val="18"/>
    </w:rPr>
  </w:style>
  <w:style w:type="paragraph" w:styleId="TM7">
    <w:name w:val="toc 7"/>
    <w:basedOn w:val="Normal"/>
    <w:next w:val="Normal"/>
    <w:rsid w:val="00E20771"/>
    <w:pPr>
      <w:ind w:left="1200"/>
    </w:pPr>
    <w:rPr>
      <w:sz w:val="18"/>
      <w:szCs w:val="18"/>
    </w:rPr>
  </w:style>
  <w:style w:type="paragraph" w:styleId="TM8">
    <w:name w:val="toc 8"/>
    <w:basedOn w:val="Normal"/>
    <w:next w:val="Normal"/>
    <w:rsid w:val="00E20771"/>
    <w:pPr>
      <w:ind w:left="1400"/>
    </w:pPr>
    <w:rPr>
      <w:sz w:val="18"/>
      <w:szCs w:val="18"/>
    </w:rPr>
  </w:style>
  <w:style w:type="paragraph" w:styleId="TM9">
    <w:name w:val="toc 9"/>
    <w:basedOn w:val="Normal"/>
    <w:next w:val="Normal"/>
    <w:rsid w:val="00E20771"/>
    <w:pPr>
      <w:ind w:left="1600"/>
    </w:pPr>
    <w:rPr>
      <w:sz w:val="18"/>
      <w:szCs w:val="18"/>
    </w:rPr>
  </w:style>
  <w:style w:type="paragraph" w:customStyle="1" w:styleId="Page1titreproj">
    <w:name w:val="Page1 : titre proj"/>
    <w:basedOn w:val="Page1titredoc"/>
    <w:rsid w:val="00E20771"/>
    <w:rPr>
      <w:i/>
      <w:caps w:val="0"/>
    </w:rPr>
  </w:style>
  <w:style w:type="paragraph" w:customStyle="1" w:styleId="Commentaire1">
    <w:name w:val="Commentaire1"/>
    <w:basedOn w:val="Normal"/>
    <w:rsid w:val="00E20771"/>
  </w:style>
  <w:style w:type="paragraph" w:customStyle="1" w:styleId="TableauTitre">
    <w:name w:val="Tableau Titre"/>
    <w:basedOn w:val="Normal"/>
    <w:rsid w:val="00E20771"/>
    <w:pPr>
      <w:spacing w:before="60" w:after="60"/>
      <w:jc w:val="center"/>
    </w:pPr>
    <w:rPr>
      <w:b/>
    </w:rPr>
  </w:style>
  <w:style w:type="paragraph" w:customStyle="1" w:styleId="Sous-titre1">
    <w:name w:val="Sous-titre 1"/>
    <w:basedOn w:val="Titre2"/>
    <w:next w:val="Corpsdetexte"/>
    <w:rsid w:val="00E20771"/>
    <w:pPr>
      <w:keepLines w:val="0"/>
      <w:numPr>
        <w:ilvl w:val="0"/>
        <w:numId w:val="0"/>
      </w:numPr>
    </w:pPr>
    <w:rPr>
      <w:i/>
    </w:rPr>
  </w:style>
  <w:style w:type="paragraph" w:customStyle="1" w:styleId="Sous-titre2">
    <w:name w:val="Sous-titre 2"/>
    <w:basedOn w:val="Titre3"/>
    <w:next w:val="Corpsdetexte"/>
    <w:rsid w:val="00E20771"/>
    <w:pPr>
      <w:numPr>
        <w:ilvl w:val="0"/>
        <w:numId w:val="0"/>
      </w:numPr>
    </w:pPr>
    <w:rPr>
      <w:i/>
      <w:caps/>
    </w:rPr>
  </w:style>
  <w:style w:type="paragraph" w:customStyle="1" w:styleId="Sous-titre3">
    <w:name w:val="Sous-titre 3"/>
    <w:basedOn w:val="Titre4"/>
    <w:next w:val="Normal"/>
    <w:rsid w:val="00E20771"/>
    <w:pPr>
      <w:keepLines w:val="0"/>
      <w:numPr>
        <w:ilvl w:val="0"/>
        <w:numId w:val="0"/>
      </w:numPr>
      <w:tabs>
        <w:tab w:val="left" w:pos="360"/>
      </w:tabs>
      <w:spacing w:after="120"/>
      <w:ind w:left="697"/>
    </w:pPr>
    <w:rPr>
      <w:i/>
      <w:color w:val="000000"/>
      <w:u w:val="single"/>
    </w:rPr>
  </w:style>
  <w:style w:type="paragraph" w:customStyle="1" w:styleId="Sous-titre4">
    <w:name w:val="Sous-titre 4"/>
    <w:basedOn w:val="Titre5"/>
    <w:next w:val="Normal"/>
    <w:rsid w:val="00E20771"/>
    <w:pPr>
      <w:keepNext/>
      <w:numPr>
        <w:ilvl w:val="0"/>
        <w:numId w:val="0"/>
      </w:numPr>
      <w:ind w:left="697"/>
    </w:pPr>
    <w:rPr>
      <w:u w:val="single"/>
    </w:rPr>
  </w:style>
  <w:style w:type="paragraph" w:customStyle="1" w:styleId="Sous-titre5">
    <w:name w:val="Sous-titre 5"/>
    <w:basedOn w:val="Titre6"/>
    <w:next w:val="Normal"/>
    <w:rsid w:val="00E20771"/>
    <w:pPr>
      <w:keepNext/>
      <w:numPr>
        <w:ilvl w:val="0"/>
        <w:numId w:val="0"/>
      </w:numPr>
      <w:ind w:left="697"/>
    </w:pPr>
    <w:rPr>
      <w:color w:val="808080"/>
      <w:u w:val="single"/>
    </w:rPr>
  </w:style>
  <w:style w:type="paragraph" w:customStyle="1" w:styleId="Nota1">
    <w:name w:val="Nota 1"/>
    <w:basedOn w:val="Normal"/>
    <w:rsid w:val="00E20771"/>
    <w:pPr>
      <w:keepLines/>
      <w:spacing w:before="60"/>
      <w:ind w:left="1276" w:hanging="709"/>
    </w:pPr>
    <w:rPr>
      <w:i/>
    </w:rPr>
  </w:style>
  <w:style w:type="paragraph" w:customStyle="1" w:styleId="Nota2">
    <w:name w:val="Nota 2"/>
    <w:basedOn w:val="Normal"/>
    <w:rsid w:val="00E20771"/>
    <w:pPr>
      <w:keepLines/>
      <w:spacing w:before="60"/>
      <w:ind w:left="1560" w:hanging="709"/>
    </w:pPr>
    <w:rPr>
      <w:i/>
    </w:rPr>
  </w:style>
  <w:style w:type="paragraph" w:customStyle="1" w:styleId="Nota3">
    <w:name w:val="Nota 3"/>
    <w:basedOn w:val="Normal"/>
    <w:rsid w:val="00E20771"/>
    <w:pPr>
      <w:keepLines/>
      <w:ind w:left="1843" w:hanging="709"/>
    </w:pPr>
    <w:rPr>
      <w:i/>
    </w:rPr>
  </w:style>
  <w:style w:type="paragraph" w:customStyle="1" w:styleId="Nota4">
    <w:name w:val="Nota 4"/>
    <w:basedOn w:val="Normal"/>
    <w:rsid w:val="00E20771"/>
    <w:pPr>
      <w:keepLines/>
      <w:spacing w:before="60"/>
      <w:ind w:left="2127" w:hanging="709"/>
    </w:pPr>
    <w:rPr>
      <w:i/>
    </w:rPr>
  </w:style>
  <w:style w:type="paragraph" w:customStyle="1" w:styleId="Nota5">
    <w:name w:val="Nota 5"/>
    <w:basedOn w:val="Normal"/>
    <w:rsid w:val="00E20771"/>
    <w:pPr>
      <w:keepLines/>
      <w:spacing w:before="60"/>
      <w:ind w:left="2410" w:hanging="709"/>
    </w:pPr>
    <w:rPr>
      <w:i/>
    </w:rPr>
  </w:style>
  <w:style w:type="paragraph" w:customStyle="1" w:styleId="T6Tiretniv6">
    <w:name w:val="T6 Tiret niv 6"/>
    <w:basedOn w:val="T5Tiretniv5"/>
    <w:rsid w:val="00E20771"/>
    <w:pPr>
      <w:spacing w:before="0"/>
      <w:ind w:left="-284"/>
    </w:pPr>
  </w:style>
  <w:style w:type="paragraph" w:customStyle="1" w:styleId="Nota">
    <w:name w:val="Nota"/>
    <w:basedOn w:val="Normal"/>
    <w:rsid w:val="00E20771"/>
    <w:pPr>
      <w:keepLines/>
      <w:spacing w:before="60"/>
      <w:ind w:left="709" w:hanging="709"/>
    </w:pPr>
    <w:rPr>
      <w:i/>
    </w:rPr>
  </w:style>
  <w:style w:type="paragraph" w:customStyle="1" w:styleId="AnnexeTitre">
    <w:name w:val="Annexe Titre"/>
    <w:basedOn w:val="Normal"/>
    <w:rsid w:val="00E20771"/>
    <w:pPr>
      <w:ind w:right="-1"/>
      <w:jc w:val="center"/>
    </w:pPr>
    <w:rPr>
      <w:b/>
      <w:smallCaps/>
      <w:color w:val="000000"/>
      <w:sz w:val="28"/>
    </w:rPr>
  </w:style>
  <w:style w:type="paragraph" w:customStyle="1" w:styleId="Tableau">
    <w:name w:val="Tableau"/>
    <w:basedOn w:val="Corpsdetexte"/>
    <w:rsid w:val="00E20771"/>
    <w:pPr>
      <w:ind w:left="113" w:right="113"/>
      <w:jc w:val="left"/>
    </w:pPr>
  </w:style>
  <w:style w:type="paragraph" w:customStyle="1" w:styleId="Sommaire">
    <w:name w:val="Sommaire"/>
    <w:basedOn w:val="Normal"/>
    <w:rsid w:val="00E20771"/>
    <w:pPr>
      <w:jc w:val="center"/>
    </w:pPr>
    <w:rPr>
      <w:rFonts w:ascii="Trebuchet MS" w:hAnsi="Trebuchet MS" w:cs="Trebuchet MS"/>
      <w:b/>
      <w:caps/>
      <w:sz w:val="32"/>
    </w:rPr>
  </w:style>
  <w:style w:type="paragraph" w:customStyle="1" w:styleId="Annexenumro">
    <w:name w:val="Annexe numéro"/>
    <w:basedOn w:val="Normal"/>
    <w:rsid w:val="00E20771"/>
    <w:pPr>
      <w:ind w:left="1701" w:right="1558"/>
      <w:jc w:val="center"/>
    </w:pPr>
    <w:rPr>
      <w:b/>
      <w:color w:val="000080"/>
      <w:sz w:val="28"/>
    </w:rPr>
  </w:style>
  <w:style w:type="paragraph" w:customStyle="1" w:styleId="AnnexeSous-titre">
    <w:name w:val="Annexe Sous-titre"/>
    <w:basedOn w:val="Normal"/>
    <w:rsid w:val="00E20771"/>
    <w:pPr>
      <w:ind w:right="-1"/>
      <w:jc w:val="center"/>
    </w:pPr>
    <w:rPr>
      <w:color w:val="008000"/>
      <w:sz w:val="24"/>
    </w:rPr>
  </w:style>
  <w:style w:type="paragraph" w:styleId="Textedebulles">
    <w:name w:val="Balloon Text"/>
    <w:basedOn w:val="Normal"/>
    <w:link w:val="TextedebullesCar"/>
    <w:rsid w:val="00E20771"/>
    <w:rPr>
      <w:sz w:val="2"/>
    </w:rPr>
  </w:style>
  <w:style w:type="paragraph" w:customStyle="1" w:styleId="Corpsdetexte31">
    <w:name w:val="Corps de texte 31"/>
    <w:basedOn w:val="Corpsdetexte"/>
    <w:rsid w:val="00E20771"/>
    <w:pPr>
      <w:ind w:left="1134"/>
    </w:pPr>
  </w:style>
  <w:style w:type="character" w:customStyle="1" w:styleId="TextedebullesCar">
    <w:name w:val="Texte de bulles Car"/>
    <w:link w:val="Textedebulles"/>
    <w:semiHidden/>
    <w:locked/>
    <w:rsid w:val="003F6EF7"/>
    <w:rPr>
      <w:rFonts w:cs="Times New Roman"/>
      <w:kern w:val="1"/>
      <w:sz w:val="2"/>
      <w:lang w:eastAsia="zh-CN"/>
    </w:rPr>
  </w:style>
  <w:style w:type="paragraph" w:customStyle="1" w:styleId="Corpsdetexte1">
    <w:name w:val="Corps de texte 1"/>
    <w:basedOn w:val="Corpsdetexte"/>
    <w:rsid w:val="00E20771"/>
    <w:pPr>
      <w:ind w:left="567"/>
    </w:pPr>
  </w:style>
  <w:style w:type="paragraph" w:customStyle="1" w:styleId="Corpsdetexte4">
    <w:name w:val="Corps de texte 4"/>
    <w:basedOn w:val="Corpsdetexte"/>
    <w:rsid w:val="00E20771"/>
    <w:pPr>
      <w:ind w:left="1418"/>
    </w:pPr>
  </w:style>
  <w:style w:type="paragraph" w:customStyle="1" w:styleId="Corpsdetexte5">
    <w:name w:val="Corps de texte 5"/>
    <w:basedOn w:val="Corpsdetexte"/>
    <w:rsid w:val="00E20771"/>
    <w:pPr>
      <w:ind w:left="1701"/>
    </w:pPr>
  </w:style>
  <w:style w:type="paragraph" w:customStyle="1" w:styleId="StyleM3Margeniv3Italique">
    <w:name w:val="Style M3 Marge niv 3 + Italique"/>
    <w:basedOn w:val="Normal"/>
    <w:rsid w:val="00E20771"/>
    <w:pPr>
      <w:keepLines/>
    </w:pPr>
    <w:rPr>
      <w:i/>
    </w:rPr>
  </w:style>
  <w:style w:type="paragraph" w:customStyle="1" w:styleId="Figure">
    <w:name w:val="Figure"/>
    <w:basedOn w:val="Normal"/>
    <w:next w:val="Corpsdetexte"/>
    <w:rsid w:val="00E20771"/>
    <w:pPr>
      <w:jc w:val="center"/>
    </w:pPr>
    <w:rPr>
      <w:b/>
      <w:sz w:val="16"/>
      <w:u w:val="single"/>
    </w:rPr>
  </w:style>
  <w:style w:type="paragraph" w:customStyle="1" w:styleId="BalloonText1">
    <w:name w:val="Balloon Text1"/>
    <w:basedOn w:val="Normal"/>
    <w:rsid w:val="00E20771"/>
    <w:pPr>
      <w:ind w:firstLine="709"/>
    </w:pPr>
    <w:rPr>
      <w:rFonts w:ascii="Tahoma" w:hAnsi="Tahoma" w:cs="Tahoma"/>
      <w:sz w:val="16"/>
    </w:rPr>
  </w:style>
  <w:style w:type="paragraph" w:customStyle="1" w:styleId="Retraitcorpsdetexte31">
    <w:name w:val="Retrait corps de texte 31"/>
    <w:basedOn w:val="Normal"/>
    <w:rsid w:val="00E20771"/>
    <w:pPr>
      <w:ind w:left="283"/>
    </w:pPr>
    <w:rPr>
      <w:sz w:val="16"/>
    </w:rPr>
  </w:style>
  <w:style w:type="paragraph" w:styleId="NormalWeb">
    <w:name w:val="Normal (Web)"/>
    <w:basedOn w:val="Normal"/>
    <w:rsid w:val="00E20771"/>
    <w:rPr>
      <w:rFonts w:ascii="Verdana" w:hAnsi="Verdana" w:cs="Verdana"/>
      <w:color w:val="000000"/>
      <w:sz w:val="18"/>
    </w:rPr>
  </w:style>
  <w:style w:type="paragraph" w:customStyle="1" w:styleId="TitreArticle">
    <w:name w:val="Titre Article"/>
    <w:basedOn w:val="Normal"/>
    <w:rsid w:val="00E20771"/>
    <w:pPr>
      <w:pageBreakBefore/>
      <w:spacing w:after="500"/>
      <w:jc w:val="center"/>
    </w:pPr>
    <w:rPr>
      <w:b/>
      <w:smallCaps/>
      <w:sz w:val="26"/>
    </w:rPr>
  </w:style>
  <w:style w:type="paragraph" w:customStyle="1" w:styleId="Prestation">
    <w:name w:val="Prestation"/>
    <w:basedOn w:val="Normal"/>
    <w:rsid w:val="00E20771"/>
    <w:pPr>
      <w:ind w:firstLine="709"/>
      <w:jc w:val="center"/>
    </w:pPr>
    <w:rPr>
      <w:smallCaps/>
      <w:sz w:val="32"/>
    </w:rPr>
  </w:style>
  <w:style w:type="paragraph" w:styleId="Retraitcorpsdetexte">
    <w:name w:val="Body Text Indent"/>
    <w:basedOn w:val="Normal"/>
    <w:link w:val="RetraitcorpsdetexteCar"/>
    <w:rsid w:val="00E20771"/>
    <w:pPr>
      <w:ind w:left="283"/>
    </w:pPr>
  </w:style>
  <w:style w:type="paragraph" w:customStyle="1" w:styleId="r1">
    <w:name w:val="r1"/>
    <w:basedOn w:val="Retraitcorpsdetexte"/>
    <w:rsid w:val="00E20771"/>
    <w:pPr>
      <w:spacing w:after="0"/>
      <w:ind w:left="0"/>
    </w:pPr>
    <w:rPr>
      <w:sz w:val="24"/>
    </w:rPr>
  </w:style>
  <w:style w:type="character" w:customStyle="1" w:styleId="RetraitcorpsdetexteCar">
    <w:name w:val="Retrait corps de texte Car"/>
    <w:link w:val="Retraitcorpsdetexte"/>
    <w:semiHidden/>
    <w:locked/>
    <w:rsid w:val="003F6EF7"/>
    <w:rPr>
      <w:rFonts w:cs="Times New Roman"/>
      <w:kern w:val="1"/>
      <w:lang w:eastAsia="zh-CN"/>
    </w:rPr>
  </w:style>
  <w:style w:type="paragraph" w:customStyle="1" w:styleId="n">
    <w:name w:val="n"/>
    <w:basedOn w:val="Normal"/>
    <w:rsid w:val="00E20771"/>
    <w:rPr>
      <w:sz w:val="24"/>
    </w:rPr>
  </w:style>
  <w:style w:type="paragraph" w:customStyle="1" w:styleId="Retrait1tiret">
    <w:name w:val="Retrait 1 tiret"/>
    <w:basedOn w:val="Normal"/>
    <w:rsid w:val="00E20771"/>
    <w:pPr>
      <w:keepLines/>
      <w:tabs>
        <w:tab w:val="left" w:pos="1778"/>
      </w:tabs>
      <w:spacing w:before="100" w:after="60"/>
      <w:ind w:left="709"/>
    </w:pPr>
    <w:rPr>
      <w:rFonts w:ascii="Century Gothic" w:hAnsi="Century Gothic" w:cs="Century Gothic"/>
    </w:rPr>
  </w:style>
  <w:style w:type="paragraph" w:customStyle="1" w:styleId="Ocr12j">
    <w:name w:val="Ocr12j"/>
    <w:basedOn w:val="Normal"/>
    <w:rsid w:val="00E20771"/>
    <w:pPr>
      <w:widowControl w:val="0"/>
    </w:pPr>
    <w:rPr>
      <w:sz w:val="24"/>
    </w:rPr>
  </w:style>
  <w:style w:type="paragraph" w:customStyle="1" w:styleId="Ocr11bj">
    <w:name w:val="Ocr11bj"/>
    <w:basedOn w:val="Normal"/>
    <w:rsid w:val="00E20771"/>
    <w:pPr>
      <w:widowControl w:val="0"/>
    </w:pPr>
    <w:rPr>
      <w:b/>
    </w:rPr>
  </w:style>
  <w:style w:type="paragraph" w:customStyle="1" w:styleId="Exemple">
    <w:name w:val="Exemple"/>
    <w:basedOn w:val="Normal"/>
    <w:rsid w:val="00E20771"/>
    <w:rPr>
      <w:rFonts w:ascii="Courier" w:hAnsi="Courier" w:cs="Courier"/>
    </w:rPr>
  </w:style>
  <w:style w:type="paragraph" w:customStyle="1" w:styleId="Retraitcorpsdetexte21">
    <w:name w:val="Retrait corps de texte 21"/>
    <w:basedOn w:val="Normal"/>
    <w:rsid w:val="00E20771"/>
    <w:pPr>
      <w:spacing w:line="480" w:lineRule="auto"/>
      <w:ind w:left="283"/>
    </w:pPr>
  </w:style>
  <w:style w:type="paragraph" w:customStyle="1" w:styleId="Style1">
    <w:name w:val="Style1"/>
    <w:basedOn w:val="Titre1"/>
    <w:next w:val="Corpsdetexte"/>
    <w:rsid w:val="00E20771"/>
    <w:pPr>
      <w:numPr>
        <w:numId w:val="0"/>
      </w:numPr>
    </w:pPr>
  </w:style>
  <w:style w:type="paragraph" w:customStyle="1" w:styleId="Remarque">
    <w:name w:val="Remarque"/>
    <w:basedOn w:val="Normal"/>
    <w:rsid w:val="00E20771"/>
    <w:pPr>
      <w:spacing w:after="100"/>
      <w:ind w:firstLine="709"/>
    </w:pPr>
    <w:rPr>
      <w:b/>
      <w:sz w:val="24"/>
    </w:rPr>
  </w:style>
  <w:style w:type="paragraph" w:customStyle="1" w:styleId="Ocr12l">
    <w:name w:val="Ocr12l"/>
    <w:basedOn w:val="Normal"/>
    <w:rsid w:val="00E20771"/>
    <w:pPr>
      <w:widowControl w:val="0"/>
    </w:pPr>
    <w:rPr>
      <w:sz w:val="24"/>
    </w:rPr>
  </w:style>
  <w:style w:type="paragraph" w:customStyle="1" w:styleId="Tabledesmatiresniveau10">
    <w:name w:val="Table des matières niveau 10"/>
    <w:basedOn w:val="Rpertoire"/>
    <w:rsid w:val="00E20771"/>
    <w:pPr>
      <w:tabs>
        <w:tab w:val="right" w:leader="dot" w:pos="9637"/>
      </w:tabs>
      <w:ind w:left="2547"/>
    </w:pPr>
  </w:style>
  <w:style w:type="paragraph" w:customStyle="1" w:styleId="Ocr11j">
    <w:name w:val="Ocr11j"/>
    <w:basedOn w:val="Normal"/>
    <w:rsid w:val="00E20771"/>
  </w:style>
  <w:style w:type="paragraph" w:customStyle="1" w:styleId="PPM6boulet2">
    <w:name w:val="PPM6 boulet 2"/>
    <w:basedOn w:val="Normal"/>
    <w:rsid w:val="00E20771"/>
    <w:pPr>
      <w:widowControl w:val="0"/>
      <w:tabs>
        <w:tab w:val="left" w:pos="1776"/>
      </w:tabs>
      <w:suppressAutoHyphens w:val="0"/>
      <w:ind w:left="1775" w:hanging="357"/>
    </w:pPr>
    <w:rPr>
      <w:rFonts w:ascii="Arial Unicode MS" w:hAnsi="Arial Unicode MS" w:cs="Arial Unicode MS"/>
      <w:sz w:val="24"/>
    </w:rPr>
  </w:style>
  <w:style w:type="paragraph" w:customStyle="1" w:styleId="LO-Normal">
    <w:name w:val="LO-Normal"/>
    <w:rsid w:val="00E20771"/>
    <w:pPr>
      <w:suppressAutoHyphens/>
    </w:pPr>
    <w:rPr>
      <w:rFonts w:ascii="Arial" w:hAnsi="Arial" w:cs="Arial"/>
      <w:color w:val="000000"/>
      <w:sz w:val="24"/>
      <w:lang w:eastAsia="zh-CN" w:bidi="hi-IN"/>
    </w:rPr>
  </w:style>
  <w:style w:type="paragraph" w:customStyle="1" w:styleId="Contenudetableau">
    <w:name w:val="Contenu de tableau"/>
    <w:basedOn w:val="Normal"/>
    <w:rsid w:val="00E20771"/>
    <w:pPr>
      <w:suppressLineNumbers/>
    </w:pPr>
  </w:style>
  <w:style w:type="paragraph" w:customStyle="1" w:styleId="Titredetableau">
    <w:name w:val="Titre de tableau"/>
    <w:basedOn w:val="Contenudetableau"/>
    <w:rsid w:val="00E20771"/>
    <w:pPr>
      <w:jc w:val="center"/>
    </w:pPr>
    <w:rPr>
      <w:b/>
      <w:i/>
    </w:rPr>
  </w:style>
  <w:style w:type="paragraph" w:customStyle="1" w:styleId="NormalWeb1">
    <w:name w:val="Normal (Web)1"/>
    <w:basedOn w:val="Normal"/>
    <w:rsid w:val="00E20771"/>
    <w:pPr>
      <w:suppressAutoHyphens w:val="0"/>
      <w:spacing w:before="100"/>
    </w:pPr>
    <w:rPr>
      <w:rFonts w:ascii="Arial Unicode MS" w:hAnsi="Arial Unicode MS" w:cs="Arial Unicode MS"/>
      <w:sz w:val="24"/>
    </w:rPr>
  </w:style>
  <w:style w:type="paragraph" w:customStyle="1" w:styleId="bouletNormal">
    <w:name w:val="bouletNormal"/>
    <w:basedOn w:val="Normal"/>
    <w:rsid w:val="00E20771"/>
    <w:pPr>
      <w:tabs>
        <w:tab w:val="left" w:pos="-2268"/>
      </w:tabs>
    </w:pPr>
    <w:rPr>
      <w:rFonts w:ascii="Arial Unicode MS" w:hAnsi="Arial Unicode MS" w:cs="Arial Unicode MS"/>
      <w:sz w:val="24"/>
    </w:rPr>
  </w:style>
  <w:style w:type="paragraph" w:customStyle="1" w:styleId="Paragraphe">
    <w:name w:val="Paragraphe"/>
    <w:basedOn w:val="Normal"/>
    <w:rsid w:val="00E20771"/>
  </w:style>
  <w:style w:type="paragraph" w:customStyle="1" w:styleId="BodyText21">
    <w:name w:val="Body Text 21"/>
    <w:basedOn w:val="Normal"/>
    <w:rsid w:val="00E20771"/>
    <w:pPr>
      <w:suppressAutoHyphens w:val="0"/>
      <w:ind w:firstLine="708"/>
    </w:pPr>
  </w:style>
  <w:style w:type="paragraph" w:customStyle="1" w:styleId="Normal1">
    <w:name w:val="Normal1"/>
    <w:basedOn w:val="Normal"/>
    <w:rsid w:val="00E20771"/>
    <w:pPr>
      <w:suppressAutoHyphens w:val="0"/>
    </w:pPr>
  </w:style>
  <w:style w:type="paragraph" w:customStyle="1" w:styleId="NormalDGA">
    <w:name w:val="Normal DGA"/>
    <w:basedOn w:val="Normal"/>
    <w:rsid w:val="00E20771"/>
    <w:pPr>
      <w:suppressAutoHyphens w:val="0"/>
      <w:ind w:left="2608"/>
    </w:pPr>
  </w:style>
  <w:style w:type="paragraph" w:customStyle="1" w:styleId="pagedegarde">
    <w:name w:val="page de garde"/>
    <w:basedOn w:val="Normal"/>
    <w:rsid w:val="00E20771"/>
    <w:pPr>
      <w:jc w:val="center"/>
    </w:pPr>
    <w:rPr>
      <w:rFonts w:ascii="Courier New" w:hAnsi="Courier New" w:cs="Courier New"/>
      <w:sz w:val="26"/>
    </w:rPr>
  </w:style>
  <w:style w:type="paragraph" w:customStyle="1" w:styleId="paragraphe0">
    <w:name w:val="paragraphe"/>
    <w:basedOn w:val="Normal"/>
    <w:rsid w:val="00E20771"/>
    <w:pPr>
      <w:tabs>
        <w:tab w:val="left" w:pos="567"/>
      </w:tabs>
      <w:suppressAutoHyphens w:val="0"/>
    </w:pPr>
    <w:rPr>
      <w:sz w:val="24"/>
    </w:rPr>
  </w:style>
  <w:style w:type="paragraph" w:customStyle="1" w:styleId="ExigenceT">
    <w:name w:val="Exigence T"/>
    <w:basedOn w:val="Normal"/>
    <w:next w:val="Normal"/>
    <w:rsid w:val="00E20771"/>
    <w:pPr>
      <w:tabs>
        <w:tab w:val="left" w:pos="720"/>
      </w:tabs>
      <w:spacing w:after="240"/>
      <w:ind w:left="720" w:hanging="720"/>
    </w:pPr>
  </w:style>
  <w:style w:type="paragraph" w:customStyle="1" w:styleId="Listepuces1">
    <w:name w:val="Liste à puces1"/>
    <w:basedOn w:val="Corpsdetexte"/>
    <w:rsid w:val="00E20771"/>
    <w:pPr>
      <w:tabs>
        <w:tab w:val="left" w:pos="765"/>
      </w:tabs>
      <w:ind w:left="765" w:hanging="360"/>
    </w:pPr>
  </w:style>
  <w:style w:type="paragraph" w:customStyle="1" w:styleId="ExigenceM">
    <w:name w:val="Exigence M"/>
    <w:basedOn w:val="Normal"/>
    <w:next w:val="Normal"/>
    <w:rsid w:val="00E20771"/>
    <w:pPr>
      <w:tabs>
        <w:tab w:val="left" w:pos="720"/>
      </w:tabs>
      <w:spacing w:after="240"/>
    </w:pPr>
  </w:style>
  <w:style w:type="paragraph" w:customStyle="1" w:styleId="WW-Normal">
    <w:name w:val="WW-Normal"/>
    <w:rsid w:val="00E20771"/>
    <w:pPr>
      <w:suppressAutoHyphens/>
    </w:pPr>
    <w:rPr>
      <w:rFonts w:ascii="Arial" w:hAnsi="Arial" w:cs="Arial"/>
      <w:color w:val="000000"/>
      <w:sz w:val="24"/>
      <w:lang w:eastAsia="zh-CN" w:bidi="hi-IN"/>
    </w:rPr>
  </w:style>
  <w:style w:type="paragraph" w:customStyle="1" w:styleId="Pieddepagedroit">
    <w:name w:val="Pied de page droit"/>
    <w:basedOn w:val="Normal"/>
    <w:rsid w:val="00E20771"/>
    <w:pPr>
      <w:suppressLineNumbers/>
      <w:tabs>
        <w:tab w:val="center" w:pos="4535"/>
        <w:tab w:val="right" w:pos="9070"/>
      </w:tabs>
    </w:pPr>
  </w:style>
  <w:style w:type="paragraph" w:styleId="Notedefin">
    <w:name w:val="endnote text"/>
    <w:basedOn w:val="Normal"/>
    <w:link w:val="NotedefinCar"/>
    <w:rsid w:val="00E20771"/>
    <w:pPr>
      <w:suppressLineNumbers/>
      <w:ind w:left="339" w:hanging="339"/>
    </w:pPr>
  </w:style>
  <w:style w:type="paragraph" w:customStyle="1" w:styleId="western">
    <w:name w:val="western"/>
    <w:basedOn w:val="Normal"/>
    <w:rsid w:val="00E20771"/>
    <w:pPr>
      <w:suppressAutoHyphens w:val="0"/>
      <w:overflowPunct/>
      <w:autoSpaceDE/>
      <w:spacing w:before="62" w:after="119"/>
      <w:textAlignment w:val="auto"/>
    </w:pPr>
    <w:rPr>
      <w:color w:val="000000"/>
      <w:sz w:val="24"/>
      <w:szCs w:val="24"/>
    </w:rPr>
  </w:style>
  <w:style w:type="character" w:customStyle="1" w:styleId="NotedefinCar">
    <w:name w:val="Note de fin Car"/>
    <w:link w:val="Notedefin"/>
    <w:semiHidden/>
    <w:locked/>
    <w:rsid w:val="003F6EF7"/>
    <w:rPr>
      <w:rFonts w:cs="Times New Roman"/>
      <w:kern w:val="1"/>
      <w:lang w:eastAsia="zh-CN"/>
    </w:rPr>
  </w:style>
  <w:style w:type="paragraph" w:customStyle="1" w:styleId="t1-tiret-niv-1-western">
    <w:name w:val="t1-tiret-niv-1-western"/>
    <w:basedOn w:val="Normal"/>
    <w:rsid w:val="00E20771"/>
    <w:pPr>
      <w:suppressAutoHyphens w:val="0"/>
      <w:overflowPunct/>
      <w:autoSpaceDE/>
      <w:spacing w:before="62" w:after="119"/>
      <w:textAlignment w:val="auto"/>
    </w:pPr>
    <w:rPr>
      <w:color w:val="000000"/>
      <w:sz w:val="24"/>
      <w:szCs w:val="24"/>
    </w:rPr>
  </w:style>
  <w:style w:type="paragraph" w:customStyle="1" w:styleId="Citation1">
    <w:name w:val="Citation1"/>
    <w:basedOn w:val="Normal"/>
    <w:link w:val="CitationCar"/>
    <w:rsid w:val="00E20771"/>
    <w:pPr>
      <w:spacing w:after="283"/>
      <w:ind w:left="567" w:right="567"/>
    </w:pPr>
    <w:rPr>
      <w:i/>
      <w:iCs/>
      <w:color w:val="404040"/>
    </w:rPr>
  </w:style>
  <w:style w:type="character" w:customStyle="1" w:styleId="CitationCar">
    <w:name w:val="Citation Car"/>
    <w:link w:val="Citation1"/>
    <w:locked/>
    <w:rsid w:val="003F6EF7"/>
    <w:rPr>
      <w:rFonts w:cs="Times New Roman"/>
      <w:i/>
      <w:iCs/>
      <w:color w:val="404040"/>
      <w:kern w:val="1"/>
      <w:sz w:val="20"/>
      <w:szCs w:val="20"/>
      <w:lang w:eastAsia="zh-CN"/>
    </w:rPr>
  </w:style>
  <w:style w:type="paragraph" w:customStyle="1" w:styleId="Courant">
    <w:name w:val="Courant"/>
    <w:basedOn w:val="Normal"/>
    <w:rsid w:val="00C363E3"/>
    <w:pPr>
      <w:suppressAutoHyphens w:val="0"/>
      <w:overflowPunct/>
      <w:autoSpaceDE/>
      <w:spacing w:before="240" w:line="360" w:lineRule="auto"/>
      <w:ind w:firstLine="284"/>
      <w:textAlignment w:val="auto"/>
    </w:pPr>
    <w:rPr>
      <w:rFonts w:cs="Arial"/>
      <w:sz w:val="24"/>
    </w:rPr>
  </w:style>
  <w:style w:type="paragraph" w:customStyle="1" w:styleId="RedTxt">
    <w:name w:val="RedTxt"/>
    <w:basedOn w:val="Normal"/>
    <w:rsid w:val="003C6F49"/>
    <w:pPr>
      <w:keepLines/>
      <w:widowControl w:val="0"/>
      <w:overflowPunct/>
      <w:textAlignment w:val="auto"/>
    </w:pPr>
    <w:rPr>
      <w:sz w:val="18"/>
      <w:szCs w:val="18"/>
    </w:rPr>
  </w:style>
  <w:style w:type="character" w:styleId="Marquedecommentaire">
    <w:name w:val="annotation reference"/>
    <w:semiHidden/>
    <w:rsid w:val="009F3E9E"/>
    <w:rPr>
      <w:rFonts w:cs="Times New Roman"/>
      <w:sz w:val="16"/>
      <w:szCs w:val="16"/>
    </w:rPr>
  </w:style>
  <w:style w:type="paragraph" w:styleId="Commentaire">
    <w:name w:val="annotation text"/>
    <w:basedOn w:val="Normal"/>
    <w:link w:val="CommentaireCar"/>
    <w:semiHidden/>
    <w:rsid w:val="009F3E9E"/>
  </w:style>
  <w:style w:type="paragraph" w:styleId="Objetducommentaire">
    <w:name w:val="annotation subject"/>
    <w:basedOn w:val="Commentaire"/>
    <w:next w:val="Commentaire"/>
    <w:link w:val="ObjetducommentaireCar"/>
    <w:semiHidden/>
    <w:rsid w:val="009F3E9E"/>
    <w:rPr>
      <w:b/>
      <w:bCs/>
    </w:rPr>
  </w:style>
  <w:style w:type="character" w:customStyle="1" w:styleId="CommentaireCar">
    <w:name w:val="Commentaire Car"/>
    <w:link w:val="Commentaire"/>
    <w:semiHidden/>
    <w:locked/>
    <w:rsid w:val="003F6EF7"/>
    <w:rPr>
      <w:rFonts w:cs="Times New Roman"/>
      <w:kern w:val="1"/>
      <w:lang w:eastAsia="zh-CN"/>
    </w:rPr>
  </w:style>
  <w:style w:type="paragraph" w:customStyle="1" w:styleId="Titre11">
    <w:name w:val="Titre 1."/>
    <w:basedOn w:val="Titre1"/>
    <w:autoRedefine/>
    <w:rsid w:val="00F31EE5"/>
    <w:pPr>
      <w:keepLines w:val="0"/>
      <w:numPr>
        <w:numId w:val="0"/>
      </w:numPr>
      <w:shd w:val="clear" w:color="auto" w:fill="99CCFF"/>
      <w:tabs>
        <w:tab w:val="left" w:pos="720"/>
      </w:tabs>
      <w:overflowPunct/>
      <w:snapToGrid w:val="0"/>
      <w:spacing w:before="0" w:after="0"/>
      <w:textAlignment w:val="auto"/>
    </w:pPr>
    <w:rPr>
      <w:rFonts w:eastAsia="MS Mincho"/>
      <w:caps w:val="0"/>
      <w:smallCaps/>
      <w:color w:val="FF0000"/>
      <w:sz w:val="26"/>
      <w:szCs w:val="32"/>
    </w:rPr>
  </w:style>
  <w:style w:type="character" w:customStyle="1" w:styleId="ObjetducommentaireCar">
    <w:name w:val="Objet du commentaire Car"/>
    <w:link w:val="Objetducommentaire"/>
    <w:semiHidden/>
    <w:locked/>
    <w:rsid w:val="003F6EF7"/>
    <w:rPr>
      <w:rFonts w:cs="Times New Roman"/>
      <w:b/>
      <w:bCs/>
      <w:kern w:val="1"/>
      <w:lang w:eastAsia="zh-CN"/>
    </w:rPr>
  </w:style>
  <w:style w:type="paragraph" w:customStyle="1" w:styleId="Titre21">
    <w:name w:val="Titre 2."/>
    <w:basedOn w:val="Titre2"/>
    <w:rsid w:val="006B1250"/>
    <w:pPr>
      <w:keepLines w:val="0"/>
      <w:overflowPunct/>
      <w:autoSpaceDE/>
      <w:ind w:left="576" w:hanging="576"/>
      <w:jc w:val="left"/>
      <w:textAlignment w:val="auto"/>
    </w:pPr>
    <w:rPr>
      <w:bCs/>
      <w:caps w:val="0"/>
      <w:color w:val="auto"/>
      <w:sz w:val="28"/>
    </w:rPr>
  </w:style>
  <w:style w:type="paragraph" w:customStyle="1" w:styleId="StyleTitre2BleuGauche0cmPremireligne0cm">
    <w:name w:val="Style Titre 2. + Bleu Gauche :  0 cm Première ligne : 0 cm"/>
    <w:basedOn w:val="Titre21"/>
    <w:autoRedefine/>
    <w:rsid w:val="00725E4C"/>
    <w:pPr>
      <w:numPr>
        <w:ilvl w:val="0"/>
        <w:numId w:val="0"/>
      </w:numPr>
    </w:pPr>
    <w:rPr>
      <w:color w:val="FF0000"/>
      <w:szCs w:val="28"/>
    </w:rPr>
  </w:style>
  <w:style w:type="paragraph" w:customStyle="1" w:styleId="StyleTitre3ArialNonGrasBleuSoulignementNonPetitesm">
    <w:name w:val="Style Titre 3 + Arial Non Gras Bleu Soulignement  Non Petites m..."/>
    <w:basedOn w:val="Titre3"/>
    <w:autoRedefine/>
    <w:rsid w:val="00BB177C"/>
    <w:pPr>
      <w:numPr>
        <w:ilvl w:val="0"/>
        <w:numId w:val="0"/>
      </w:numPr>
      <w:ind w:left="567"/>
    </w:pPr>
    <w:rPr>
      <w:b w:val="0"/>
      <w:smallCaps w:val="0"/>
      <w:color w:val="0000FF"/>
      <w:u w:val="single"/>
    </w:rPr>
  </w:style>
  <w:style w:type="paragraph" w:styleId="Titre">
    <w:name w:val="Title"/>
    <w:basedOn w:val="Normal"/>
    <w:link w:val="TitreCar"/>
    <w:qFormat/>
    <w:rsid w:val="00486B69"/>
    <w:pPr>
      <w:tabs>
        <w:tab w:val="left" w:pos="993"/>
      </w:tabs>
      <w:suppressAutoHyphens w:val="0"/>
      <w:overflowPunct/>
      <w:autoSpaceDE/>
      <w:ind w:left="2268" w:hanging="2410"/>
      <w:jc w:val="center"/>
      <w:textAlignment w:val="auto"/>
    </w:pPr>
    <w:rPr>
      <w:rFonts w:ascii="Cambria" w:hAnsi="Cambria"/>
      <w:b/>
      <w:bCs/>
      <w:kern w:val="28"/>
      <w:sz w:val="32"/>
      <w:szCs w:val="32"/>
    </w:rPr>
  </w:style>
  <w:style w:type="paragraph" w:customStyle="1" w:styleId="Default">
    <w:name w:val="Default"/>
    <w:rsid w:val="00F31EE5"/>
    <w:pPr>
      <w:autoSpaceDE w:val="0"/>
      <w:autoSpaceDN w:val="0"/>
      <w:adjustRightInd w:val="0"/>
    </w:pPr>
    <w:rPr>
      <w:rFonts w:ascii="Arial" w:hAnsi="Arial" w:cs="Arial"/>
      <w:color w:val="000000"/>
      <w:sz w:val="24"/>
      <w:szCs w:val="24"/>
    </w:rPr>
  </w:style>
  <w:style w:type="character" w:customStyle="1" w:styleId="TitreCar">
    <w:name w:val="Titre Car"/>
    <w:link w:val="Titre"/>
    <w:locked/>
    <w:rsid w:val="003F6EF7"/>
    <w:rPr>
      <w:rFonts w:ascii="Cambria" w:hAnsi="Cambria" w:cs="Times New Roman"/>
      <w:b/>
      <w:bCs/>
      <w:kern w:val="28"/>
      <w:sz w:val="32"/>
      <w:szCs w:val="32"/>
      <w:lang w:eastAsia="zh-CN"/>
    </w:rPr>
  </w:style>
  <w:style w:type="paragraph" w:styleId="Corpsdetexte2">
    <w:name w:val="Body Text 2"/>
    <w:basedOn w:val="Normal"/>
    <w:link w:val="Corpsdetexte2Car"/>
    <w:rsid w:val="00697DBB"/>
    <w:pPr>
      <w:suppressAutoHyphens w:val="0"/>
      <w:ind w:firstLine="708"/>
    </w:pPr>
  </w:style>
  <w:style w:type="character" w:customStyle="1" w:styleId="Corpsdetexte2Car">
    <w:name w:val="Corps de texte 2 Car"/>
    <w:link w:val="Corpsdetexte2"/>
    <w:semiHidden/>
    <w:locked/>
    <w:rsid w:val="003F6EF7"/>
    <w:rPr>
      <w:rFonts w:cs="Times New Roman"/>
      <w:kern w:val="1"/>
      <w:sz w:val="20"/>
      <w:szCs w:val="20"/>
      <w:lang w:eastAsia="zh-CN"/>
    </w:rPr>
  </w:style>
  <w:style w:type="paragraph" w:styleId="Explorateurdedocuments">
    <w:name w:val="Document Map"/>
    <w:basedOn w:val="Normal"/>
    <w:semiHidden/>
    <w:locked/>
    <w:rsid w:val="003C0717"/>
    <w:pPr>
      <w:shd w:val="clear" w:color="auto" w:fill="000080"/>
    </w:pPr>
    <w:rPr>
      <w:rFonts w:ascii="Tahoma" w:hAnsi="Tahoma" w:cs="Tahoma"/>
    </w:rPr>
  </w:style>
  <w:style w:type="character" w:customStyle="1" w:styleId="CarCar11">
    <w:name w:val="Car Car11"/>
    <w:semiHidden/>
    <w:locked/>
    <w:rsid w:val="0049301B"/>
    <w:rPr>
      <w:rFonts w:cs="Times New Roman"/>
      <w:kern w:val="1"/>
      <w:lang w:eastAsia="zh-CN"/>
    </w:rPr>
  </w:style>
  <w:style w:type="character" w:styleId="lev">
    <w:name w:val="Strong"/>
    <w:qFormat/>
    <w:locked/>
    <w:rsid w:val="001416BD"/>
    <w:rPr>
      <w:b/>
      <w:bCs/>
    </w:rPr>
  </w:style>
  <w:style w:type="paragraph" w:customStyle="1" w:styleId="Corpsdetexte22">
    <w:name w:val="Corps de texte 22"/>
    <w:basedOn w:val="Normal"/>
    <w:rsid w:val="00DB7F67"/>
    <w:pPr>
      <w:suppressAutoHyphens w:val="0"/>
      <w:ind w:firstLine="708"/>
    </w:pPr>
  </w:style>
  <w:style w:type="character" w:customStyle="1" w:styleId="fontstyle01">
    <w:name w:val="fontstyle01"/>
    <w:rsid w:val="005A28D6"/>
    <w:rPr>
      <w:rFonts w:ascii="Times-Bold" w:hAnsi="Times-Bold" w:hint="default"/>
      <w:b/>
      <w:bCs/>
      <w:i w:val="0"/>
      <w:iCs w:val="0"/>
      <w:color w:val="000000"/>
      <w:sz w:val="24"/>
      <w:szCs w:val="24"/>
    </w:rPr>
  </w:style>
  <w:style w:type="character" w:customStyle="1" w:styleId="fontstyle21">
    <w:name w:val="fontstyle21"/>
    <w:rsid w:val="005A28D6"/>
    <w:rPr>
      <w:rFonts w:ascii="Times-Roman" w:hAnsi="Times-Roman" w:hint="default"/>
      <w:b w:val="0"/>
      <w:bCs w:val="0"/>
      <w:i w:val="0"/>
      <w:iCs w:val="0"/>
      <w:color w:val="000000"/>
      <w:sz w:val="24"/>
      <w:szCs w:val="24"/>
    </w:rPr>
  </w:style>
  <w:style w:type="paragraph" w:styleId="Rvision">
    <w:name w:val="Revision"/>
    <w:hidden/>
    <w:uiPriority w:val="99"/>
    <w:semiHidden/>
    <w:rsid w:val="009F0D6D"/>
    <w:rPr>
      <w:kern w:val="1"/>
      <w:lang w:eastAsia="zh-CN"/>
    </w:rPr>
  </w:style>
  <w:style w:type="paragraph" w:styleId="Paragraphedeliste">
    <w:name w:val="List Paragraph"/>
    <w:basedOn w:val="Normal"/>
    <w:uiPriority w:val="34"/>
    <w:qFormat/>
    <w:rsid w:val="00C0515C"/>
    <w:pPr>
      <w:suppressAutoHyphens w:val="0"/>
      <w:overflowPunct/>
      <w:autoSpaceDE/>
      <w:spacing w:after="200" w:line="276" w:lineRule="auto"/>
      <w:ind w:left="720"/>
      <w:contextualSpacing/>
      <w:textAlignment w:val="auto"/>
    </w:pPr>
    <w:rPr>
      <w:rFonts w:ascii="Calibri" w:eastAsia="Calibri" w:hAnsi="Calibri"/>
      <w:szCs w:val="22"/>
      <w:lang w:val="en-US" w:eastAsia="en-US" w:bidi="en-US"/>
    </w:rPr>
  </w:style>
  <w:style w:type="table" w:styleId="Grilledutableau">
    <w:name w:val="Table Grid"/>
    <w:basedOn w:val="TableauNormal"/>
    <w:locked/>
    <w:rsid w:val="00707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5709992">
      <w:bodyDiv w:val="1"/>
      <w:marLeft w:val="0"/>
      <w:marRight w:val="0"/>
      <w:marTop w:val="0"/>
      <w:marBottom w:val="0"/>
      <w:divBdr>
        <w:top w:val="none" w:sz="0" w:space="0" w:color="auto"/>
        <w:left w:val="none" w:sz="0" w:space="0" w:color="auto"/>
        <w:bottom w:val="none" w:sz="0" w:space="0" w:color="auto"/>
        <w:right w:val="none" w:sz="0" w:space="0" w:color="auto"/>
      </w:divBdr>
    </w:div>
    <w:div w:id="307167569">
      <w:bodyDiv w:val="1"/>
      <w:marLeft w:val="0"/>
      <w:marRight w:val="0"/>
      <w:marTop w:val="0"/>
      <w:marBottom w:val="0"/>
      <w:divBdr>
        <w:top w:val="none" w:sz="0" w:space="0" w:color="auto"/>
        <w:left w:val="none" w:sz="0" w:space="0" w:color="auto"/>
        <w:bottom w:val="none" w:sz="0" w:space="0" w:color="auto"/>
        <w:right w:val="none" w:sz="0" w:space="0" w:color="auto"/>
      </w:divBdr>
    </w:div>
    <w:div w:id="391345525">
      <w:bodyDiv w:val="1"/>
      <w:marLeft w:val="0"/>
      <w:marRight w:val="0"/>
      <w:marTop w:val="0"/>
      <w:marBottom w:val="0"/>
      <w:divBdr>
        <w:top w:val="none" w:sz="0" w:space="0" w:color="auto"/>
        <w:left w:val="none" w:sz="0" w:space="0" w:color="auto"/>
        <w:bottom w:val="none" w:sz="0" w:space="0" w:color="auto"/>
        <w:right w:val="none" w:sz="0" w:space="0" w:color="auto"/>
      </w:divBdr>
    </w:div>
    <w:div w:id="405494628">
      <w:bodyDiv w:val="1"/>
      <w:marLeft w:val="0"/>
      <w:marRight w:val="0"/>
      <w:marTop w:val="0"/>
      <w:marBottom w:val="0"/>
      <w:divBdr>
        <w:top w:val="none" w:sz="0" w:space="0" w:color="auto"/>
        <w:left w:val="none" w:sz="0" w:space="0" w:color="auto"/>
        <w:bottom w:val="none" w:sz="0" w:space="0" w:color="auto"/>
        <w:right w:val="none" w:sz="0" w:space="0" w:color="auto"/>
      </w:divBdr>
    </w:div>
    <w:div w:id="777724513">
      <w:bodyDiv w:val="1"/>
      <w:marLeft w:val="0"/>
      <w:marRight w:val="0"/>
      <w:marTop w:val="0"/>
      <w:marBottom w:val="0"/>
      <w:divBdr>
        <w:top w:val="none" w:sz="0" w:space="0" w:color="auto"/>
        <w:left w:val="none" w:sz="0" w:space="0" w:color="auto"/>
        <w:bottom w:val="none" w:sz="0" w:space="0" w:color="auto"/>
        <w:right w:val="none" w:sz="0" w:space="0" w:color="auto"/>
      </w:divBdr>
    </w:div>
    <w:div w:id="971910385">
      <w:bodyDiv w:val="1"/>
      <w:marLeft w:val="0"/>
      <w:marRight w:val="0"/>
      <w:marTop w:val="0"/>
      <w:marBottom w:val="0"/>
      <w:divBdr>
        <w:top w:val="none" w:sz="0" w:space="0" w:color="auto"/>
        <w:left w:val="none" w:sz="0" w:space="0" w:color="auto"/>
        <w:bottom w:val="none" w:sz="0" w:space="0" w:color="auto"/>
        <w:right w:val="none" w:sz="0" w:space="0" w:color="auto"/>
      </w:divBdr>
    </w:div>
    <w:div w:id="1015889292">
      <w:bodyDiv w:val="1"/>
      <w:marLeft w:val="0"/>
      <w:marRight w:val="0"/>
      <w:marTop w:val="0"/>
      <w:marBottom w:val="0"/>
      <w:divBdr>
        <w:top w:val="none" w:sz="0" w:space="0" w:color="auto"/>
        <w:left w:val="none" w:sz="0" w:space="0" w:color="auto"/>
        <w:bottom w:val="none" w:sz="0" w:space="0" w:color="auto"/>
        <w:right w:val="none" w:sz="0" w:space="0" w:color="auto"/>
      </w:divBdr>
    </w:div>
    <w:div w:id="1060131061">
      <w:bodyDiv w:val="1"/>
      <w:marLeft w:val="0"/>
      <w:marRight w:val="0"/>
      <w:marTop w:val="0"/>
      <w:marBottom w:val="0"/>
      <w:divBdr>
        <w:top w:val="none" w:sz="0" w:space="0" w:color="auto"/>
        <w:left w:val="none" w:sz="0" w:space="0" w:color="auto"/>
        <w:bottom w:val="none" w:sz="0" w:space="0" w:color="auto"/>
        <w:right w:val="none" w:sz="0" w:space="0" w:color="auto"/>
      </w:divBdr>
    </w:div>
    <w:div w:id="1097673135">
      <w:bodyDiv w:val="1"/>
      <w:marLeft w:val="0"/>
      <w:marRight w:val="0"/>
      <w:marTop w:val="0"/>
      <w:marBottom w:val="0"/>
      <w:divBdr>
        <w:top w:val="none" w:sz="0" w:space="0" w:color="auto"/>
        <w:left w:val="none" w:sz="0" w:space="0" w:color="auto"/>
        <w:bottom w:val="none" w:sz="0" w:space="0" w:color="auto"/>
        <w:right w:val="none" w:sz="0" w:space="0" w:color="auto"/>
      </w:divBdr>
    </w:div>
    <w:div w:id="1124614475">
      <w:bodyDiv w:val="1"/>
      <w:marLeft w:val="0"/>
      <w:marRight w:val="0"/>
      <w:marTop w:val="0"/>
      <w:marBottom w:val="0"/>
      <w:divBdr>
        <w:top w:val="none" w:sz="0" w:space="0" w:color="auto"/>
        <w:left w:val="none" w:sz="0" w:space="0" w:color="auto"/>
        <w:bottom w:val="none" w:sz="0" w:space="0" w:color="auto"/>
        <w:right w:val="none" w:sz="0" w:space="0" w:color="auto"/>
      </w:divBdr>
    </w:div>
    <w:div w:id="1469468663">
      <w:bodyDiv w:val="1"/>
      <w:marLeft w:val="0"/>
      <w:marRight w:val="0"/>
      <w:marTop w:val="0"/>
      <w:marBottom w:val="0"/>
      <w:divBdr>
        <w:top w:val="none" w:sz="0" w:space="0" w:color="auto"/>
        <w:left w:val="none" w:sz="0" w:space="0" w:color="auto"/>
        <w:bottom w:val="none" w:sz="0" w:space="0" w:color="auto"/>
        <w:right w:val="none" w:sz="0" w:space="0" w:color="auto"/>
      </w:divBdr>
    </w:div>
    <w:div w:id="191091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ertification.afnor.org/ressources-humaines/label-egalite-professionnelle-entre-les-femmes-et-les-hommes" TargetMode="External"/><Relationship Id="R848ae1ae79aa4a0c"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9dc439c0ede148be"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f1b9a1-a14a-4bc7-a26e-d14c8d65680a"/>
    <Description_x0020__x0028_doc_x0029_ xmlns="21f1b9a1-a14a-4bc7-a26e-d14c8d65680a" xsi:nil="true"/>
    <jfd51d9e2b464e40b8a7b13280b9089c xmlns="21f1b9a1-a14a-4bc7-a26e-d14c8d65680a">
      <Terms xmlns="http://schemas.microsoft.com/office/infopath/2007/PartnerControls"/>
    </jfd51d9e2b464e40b8a7b13280b9089c>
    <Sensitivity_x0020_level xmlns="21f1b9a1-a14a-4bc7-a26e-d14c8d65680a" xsi:nil="true"/>
    <m7b91fbce3df4f5da115d1433180bceb xmlns="21f1b9a1-a14a-4bc7-a26e-d14c8d65680a">
      <Terms xmlns="http://schemas.microsoft.com/office/infopath/2007/PartnerControls"/>
    </m7b91fbce3df4f5da115d1433180bceb>
    <e16ca6858a6d4e1eb1b2576b3483cc38 xmlns="21f1b9a1-a14a-4bc7-a26e-d14c8d65680a">
      <Terms xmlns="http://schemas.microsoft.com/office/infopath/2007/PartnerControls"/>
    </e16ca6858a6d4e1eb1b2576b3483cc38>
    <cb7384e601db497bbb88b8939feae4db xmlns="21f1b9a1-a14a-4bc7-a26e-d14c8d65680a">
      <Terms xmlns="http://schemas.microsoft.com/office/infopath/2007/PartnerControls"/>
    </cb7384e601db497bbb88b8939feae4db>
  </documentManagement>
</p:properties>
</file>

<file path=customXml/item2.xml><?xml version="1.0" encoding="utf-8"?>
<?mso-contentType ?>
<SharedContentType xmlns="Microsoft.SharePoint.Taxonomy.ContentTypeSync" SourceId="000e2059-5ee7-47e9-8d7c-e5c5b9f97e02"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E5BCF0789F01C4180A094B53E8B94A6" ma:contentTypeVersion="12" ma:contentTypeDescription="Crée un document." ma:contentTypeScope="" ma:versionID="28de8d5919db1dd6a598c37faf64ea04">
  <xsd:schema xmlns:xsd="http://www.w3.org/2001/XMLSchema" xmlns:xs="http://www.w3.org/2001/XMLSchema" xmlns:p="http://schemas.microsoft.com/office/2006/metadata/properties" xmlns:ns2="21f1b9a1-a14a-4bc7-a26e-d14c8d65680a" xmlns:ns3="915680e9-79e0-4857-a90e-177e959a796e" targetNamespace="http://schemas.microsoft.com/office/2006/metadata/properties" ma:root="true" ma:fieldsID="4972b4f484fa07065ef73c20f64407db" ns2:_="" ns3:_="">
    <xsd:import namespace="21f1b9a1-a14a-4bc7-a26e-d14c8d65680a"/>
    <xsd:import namespace="915680e9-79e0-4857-a90e-177e959a796e"/>
    <xsd:element name="properties">
      <xsd:complexType>
        <xsd:sequence>
          <xsd:element name="documentManagement">
            <xsd:complexType>
              <xsd:all>
                <xsd:element ref="ns2:Description_x0020__x0028_doc_x0029_" minOccurs="0"/>
                <xsd:element ref="ns2:m7b91fbce3df4f5da115d1433180bceb" minOccurs="0"/>
                <xsd:element ref="ns2:TaxCatchAll" minOccurs="0"/>
                <xsd:element ref="ns2:TaxCatchAllLabel" minOccurs="0"/>
                <xsd:element ref="ns2:jfd51d9e2b464e40b8a7b13280b9089c" minOccurs="0"/>
                <xsd:element ref="ns2:e16ca6858a6d4e1eb1b2576b3483cc38" minOccurs="0"/>
                <xsd:element ref="ns2:cb7384e601db497bbb88b8939feae4db" minOccurs="0"/>
                <xsd:element ref="ns2:Sensitivity_x0020_level" minOccurs="0"/>
                <xsd:element ref="ns3:MediaServiceFastMetadata" minOccurs="0"/>
                <xsd:element ref="ns3:MediaServiceMetadata" minOccurs="0"/>
                <xsd:element ref="ns3:MediaServiceEventHashCode" minOccurs="0"/>
                <xsd:element ref="ns3:MediaServiceGenerationTime" minOccurs="0"/>
                <xsd:element ref="ns3:MediaServiceAutoTags"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f1b9a1-a14a-4bc7-a26e-d14c8d65680a" elementFormDefault="qualified">
    <xsd:import namespace="http://schemas.microsoft.com/office/2006/documentManagement/types"/>
    <xsd:import namespace="http://schemas.microsoft.com/office/infopath/2007/PartnerControls"/>
    <xsd:element name="Description_x0020__x0028_doc_x0029_" ma:index="8" nillable="true" ma:displayName="Description (doc)" ma:description="Describes the content of this document." ma:internalName="Description_x0020__x0028_doc_x0029_">
      <xsd:simpleType>
        <xsd:restriction base="dms:Note">
          <xsd:maxLength value="255"/>
        </xsd:restriction>
      </xsd:simpleType>
    </xsd:element>
    <xsd:element name="m7b91fbce3df4f5da115d1433180bceb" ma:index="9" nillable="true" ma:taxonomy="true" ma:internalName="m7b91fbce3df4f5da115d1433180bceb" ma:taxonomyFieldName="Document_x0020_type" ma:displayName="Document type" ma:readOnly="false" ma:default="" ma:fieldId="{67b91fbc-e3df-4f5d-a115-d1433180bceb}" ma:taxonomyMulti="true" ma:sspId="000e2059-5ee7-47e9-8d7c-e5c5b9f97e02" ma:termSetId="b41fe23d-2ab6-46db-841a-cbc15ff164f4"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2c24eb2c-c325-48f2-af88-c105a621b7da}" ma:internalName="TaxCatchAll" ma:showField="CatchAllData" ma:web="66061e7d-e834-4783-904b-c5a0d78e9644">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2c24eb2c-c325-48f2-af88-c105a621b7da}" ma:internalName="TaxCatchAllLabel" ma:readOnly="true" ma:showField="CatchAllDataLabel" ma:web="66061e7d-e834-4783-904b-c5a0d78e9644">
      <xsd:complexType>
        <xsd:complexContent>
          <xsd:extension base="dms:MultiChoiceLookup">
            <xsd:sequence>
              <xsd:element name="Value" type="dms:Lookup" maxOccurs="unbounded" minOccurs="0" nillable="true"/>
            </xsd:sequence>
          </xsd:extension>
        </xsd:complexContent>
      </xsd:complexType>
    </xsd:element>
    <xsd:element name="jfd51d9e2b464e40b8a7b13280b9089c" ma:index="13" nillable="true" ma:taxonomy="true" ma:internalName="jfd51d9e2b464e40b8a7b13280b9089c" ma:taxonomyFieldName="Community" ma:displayName="Community" ma:readOnly="false" ma:default="" ma:fieldId="{3fd51d9e-2b46-4e40-b8a7-b13280b9089c}" ma:taxonomyMulti="true" ma:sspId="000e2059-5ee7-47e9-8d7c-e5c5b9f97e02" ma:termSetId="cbff4a31-9767-48d3-9f7e-7d5fae8965aa" ma:anchorId="00000000-0000-0000-0000-000000000000" ma:open="false" ma:isKeyword="false">
      <xsd:complexType>
        <xsd:sequence>
          <xsd:element ref="pc:Terms" minOccurs="0" maxOccurs="1"/>
        </xsd:sequence>
      </xsd:complexType>
    </xsd:element>
    <xsd:element name="e16ca6858a6d4e1eb1b2576b3483cc38" ma:index="15" nillable="true" ma:taxonomy="true" ma:internalName="e16ca6858a6d4e1eb1b2576b3483cc38" ma:taxonomyFieldName="Steria_x0020_location" ma:displayName="Steria location" ma:readOnly="false" ma:default="" ma:fieldId="{e16ca685-8a6d-4e1e-b1b2-576b3483cc38}" ma:taxonomyMulti="true" ma:sspId="000e2059-5ee7-47e9-8d7c-e5c5b9f97e02" ma:termSetId="06fb51a1-70d9-4608-80ae-c46ce699b39a" ma:anchorId="00000000-0000-0000-0000-000000000000" ma:open="false" ma:isKeyword="false">
      <xsd:complexType>
        <xsd:sequence>
          <xsd:element ref="pc:Terms" minOccurs="0" maxOccurs="1"/>
        </xsd:sequence>
      </xsd:complexType>
    </xsd:element>
    <xsd:element name="cb7384e601db497bbb88b8939feae4db" ma:index="17" nillable="true" ma:taxonomy="true" ma:internalName="cb7384e601db497bbb88b8939feae4db" ma:taxonomyFieldName="Languages" ma:displayName="Languages" ma:readOnly="false" ma:default="" ma:fieldId="{cb7384e6-01db-497b-bb88-b8939feae4db}" ma:taxonomyMulti="true" ma:sspId="000e2059-5ee7-47e9-8d7c-e5c5b9f97e02" ma:termSetId="5d5e187e-ca10-44f3-ac34-13e5ac42fd40" ma:anchorId="00000000-0000-0000-0000-000000000000" ma:open="false" ma:isKeyword="false">
      <xsd:complexType>
        <xsd:sequence>
          <xsd:element ref="pc:Terms" minOccurs="0" maxOccurs="1"/>
        </xsd:sequence>
      </xsd:complexType>
    </xsd:element>
    <xsd:element name="Sensitivity_x0020_level" ma:index="19" nillable="true" ma:displayName="Sensitivity level" ma:description="Choose the sensitivity level of your document." ma:format="Dropdown" ma:hidden="true" ma:internalName="Sensitivity_x0020_level" ma:readOnly="false">
      <xsd:simpleType>
        <xsd:restriction base="dms:Choice">
          <xsd:enumeration value="Open - None or Public"/>
          <xsd:enumeration value="Level 1 - For internal use only"/>
          <xsd:enumeration value="Level 2 - In confidence"/>
          <xsd:enumeration value="Level 3 - In strictest confidence"/>
        </xsd:restriction>
      </xsd:simpleType>
    </xsd:element>
  </xsd:schema>
  <xsd:schema xmlns:xsd="http://www.w3.org/2001/XMLSchema" xmlns:xs="http://www.w3.org/2001/XMLSchema" xmlns:dms="http://schemas.microsoft.com/office/2006/documentManagement/types" xmlns:pc="http://schemas.microsoft.com/office/infopath/2007/PartnerControls" targetNamespace="915680e9-79e0-4857-a90e-177e959a796e" elementFormDefault="qualified">
    <xsd:import namespace="http://schemas.microsoft.com/office/2006/documentManagement/types"/>
    <xsd:import namespace="http://schemas.microsoft.com/office/infopath/2007/PartnerControls"/>
    <xsd:element name="MediaServiceFastMetadata" ma:index="20" nillable="true" ma:displayName="MediaServiceFastMetadata" ma:hidden="true" ma:internalName="MediaServiceFastMetadata" ma:readOnly="true">
      <xsd:simpleType>
        <xsd:restriction base="dms:Note"/>
      </xsd:simpleType>
    </xsd:element>
    <xsd:element name="MediaServiceMetadata" ma:index="21" nillable="true" ma:displayName="MediaServiceMetadata" ma:hidden="true" ma:internalName="MediaServiceMetadata" ma:readOnly="true">
      <xsd:simpleType>
        <xsd:restriction base="dms:Note"/>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AutoTags" ma:index="24" nillable="true" ma:displayName="MediaServiceAutoTags" ma:internalName="MediaServiceAutoTags" ma:readOnly="true">
      <xsd:simpleType>
        <xsd:restriction base="dms:Text"/>
      </xsd:simpleType>
    </xsd:element>
    <xsd:element name="MediaServiceOCR" ma:index="25" nillable="true" ma:displayName="MediaServiceOCR" ma:internalName="MediaServiceOCR" ma:readOnly="true">
      <xsd:simpleType>
        <xsd:restriction base="dms:Note">
          <xsd:maxLength value="255"/>
        </xsd:restriction>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2F91F-3CA5-438C-A1D2-2292B75512BC}">
  <ds:schemaRefs>
    <ds:schemaRef ds:uri="915680e9-79e0-4857-a90e-177e959a796e"/>
    <ds:schemaRef ds:uri="http://purl.org/dc/elements/1.1/"/>
    <ds:schemaRef ds:uri="21f1b9a1-a14a-4bc7-a26e-d14c8d65680a"/>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98772E14-B726-4B66-89D4-525A84877DC1}">
  <ds:schemaRefs>
    <ds:schemaRef ds:uri="Microsoft.SharePoint.Taxonomy.ContentTypeSync"/>
  </ds:schemaRefs>
</ds:datastoreItem>
</file>

<file path=customXml/itemProps3.xml><?xml version="1.0" encoding="utf-8"?>
<ds:datastoreItem xmlns:ds="http://schemas.openxmlformats.org/officeDocument/2006/customXml" ds:itemID="{B6EAB3C1-C183-4C91-8AF2-83CB3053FD29}">
  <ds:schemaRefs>
    <ds:schemaRef ds:uri="http://schemas.microsoft.com/sharepoint/v3/contenttype/forms"/>
  </ds:schemaRefs>
</ds:datastoreItem>
</file>

<file path=customXml/itemProps4.xml><?xml version="1.0" encoding="utf-8"?>
<ds:datastoreItem xmlns:ds="http://schemas.openxmlformats.org/officeDocument/2006/customXml" ds:itemID="{C68F0AA9-0540-4A8F-B8EA-883A80C950DB}">
  <ds:schemaRefs>
    <ds:schemaRef ds:uri="http://schemas.microsoft.com/office/2006/metadata/longProperties"/>
  </ds:schemaRefs>
</ds:datastoreItem>
</file>

<file path=customXml/itemProps5.xml><?xml version="1.0" encoding="utf-8"?>
<ds:datastoreItem xmlns:ds="http://schemas.openxmlformats.org/officeDocument/2006/customXml" ds:itemID="{8FCF6F57-3B04-41E6-9B17-8C614B159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f1b9a1-a14a-4bc7-a26e-d14c8d65680a"/>
    <ds:schemaRef ds:uri="915680e9-79e0-4857-a90e-177e959a79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558EC9E-F117-4CA2-A65C-DC186430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502</Words>
  <Characters>3326</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MEDDE / MI</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pecmania</dc:creator>
  <cp:lastModifiedBy>EBOULET Marie-Aude</cp:lastModifiedBy>
  <cp:revision>2</cp:revision>
  <cp:lastPrinted>2021-05-04T09:49:00Z</cp:lastPrinted>
  <dcterms:created xsi:type="dcterms:W3CDTF">2025-09-26T13:01:00Z</dcterms:created>
  <dcterms:modified xsi:type="dcterms:W3CDTF">2025-09-26T13:01:00Z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escription (doc)">
    <vt:lpwstr/>
  </property>
  <property fmtid="{D5CDD505-2E9C-101B-9397-08002B2CF9AE}" pid="4" name="jfd51d9e2b464e40b8a7b13280b9089c">
    <vt:lpwstr/>
  </property>
  <property fmtid="{D5CDD505-2E9C-101B-9397-08002B2CF9AE}" pid="5" name="Sensitivity level">
    <vt:lpwstr/>
  </property>
  <property fmtid="{D5CDD505-2E9C-101B-9397-08002B2CF9AE}" pid="6" name="m7b91fbce3df4f5da115d1433180bceb">
    <vt:lpwstr/>
  </property>
  <property fmtid="{D5CDD505-2E9C-101B-9397-08002B2CF9AE}" pid="7" name="e16ca6858a6d4e1eb1b2576b3483cc38">
    <vt:lpwstr/>
  </property>
  <property fmtid="{D5CDD505-2E9C-101B-9397-08002B2CF9AE}" pid="8" name="cb7384e601db497bbb88b8939feae4db">
    <vt:lpwstr/>
  </property>
  <property fmtid="{D5CDD505-2E9C-101B-9397-08002B2CF9AE}" pid="9" name="Community">
    <vt:lpwstr/>
  </property>
  <property fmtid="{D5CDD505-2E9C-101B-9397-08002B2CF9AE}" pid="10" name="Document type">
    <vt:lpwstr/>
  </property>
  <property fmtid="{D5CDD505-2E9C-101B-9397-08002B2CF9AE}" pid="11" name="Languages">
    <vt:lpwstr/>
  </property>
  <property fmtid="{D5CDD505-2E9C-101B-9397-08002B2CF9AE}" pid="12" name="Steria location">
    <vt:lpwstr/>
  </property>
  <property fmtid="{D5CDD505-2E9C-101B-9397-08002B2CF9AE}" pid="13" name="ContentTypeId">
    <vt:lpwstr>0x0101002E5BCF0789F01C4180A094B53E8B94A6</vt:lpwstr>
  </property>
</Properties>
</file>